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0E0CC" w14:textId="309FC37F" w:rsidR="00441CF4" w:rsidRPr="00EF2D93" w:rsidRDefault="006F5666" w:rsidP="00441CF4">
      <w:pPr>
        <w:jc w:val="center"/>
        <w:rPr>
          <w:rFonts w:ascii="Arial Narrow" w:hAnsi="Arial Narrow" w:cs="Arial"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29BDC78" wp14:editId="337BD4CE">
            <wp:simplePos x="0" y="0"/>
            <wp:positionH relativeFrom="margin">
              <wp:posOffset>-10160</wp:posOffset>
            </wp:positionH>
            <wp:positionV relativeFrom="paragraph">
              <wp:posOffset>-455295</wp:posOffset>
            </wp:positionV>
            <wp:extent cx="921385" cy="921385"/>
            <wp:effectExtent l="0" t="0" r="0" b="0"/>
            <wp:wrapNone/>
            <wp:docPr id="2" name="Image 2" descr="Fichier:Logo Centre national de la recherche scientifique (2023-).svg — 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Fichier:Logo Centre national de la recherche scientifique (2023-).svg —  Wikipédi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CDED4" w14:textId="77777777" w:rsidR="00441CF4" w:rsidRPr="00EF2D93" w:rsidRDefault="00441CF4" w:rsidP="001F3B4E">
      <w:pPr>
        <w:tabs>
          <w:tab w:val="left" w:pos="1110"/>
        </w:tabs>
        <w:rPr>
          <w:rFonts w:ascii="Arial Narrow" w:hAnsi="Arial Narrow" w:cs="Arial"/>
          <w:sz w:val="22"/>
        </w:rPr>
      </w:pPr>
    </w:p>
    <w:p w14:paraId="3EAD5A6F" w14:textId="77777777" w:rsidR="004B2E1D" w:rsidRPr="00EF2D93" w:rsidRDefault="004B2E1D" w:rsidP="004B2E1D">
      <w:pPr>
        <w:ind w:right="-422"/>
        <w:jc w:val="left"/>
        <w:rPr>
          <w:rFonts w:ascii="Arial Narrow" w:hAnsi="Arial Narrow"/>
        </w:rPr>
      </w:pPr>
      <w:r w:rsidRPr="00EF2D93">
        <w:rPr>
          <w:rFonts w:ascii="Arial Narrow" w:hAnsi="Arial Narrow"/>
        </w:rPr>
        <w:t xml:space="preserve">CNRS - Délégation Ile de France Gif sur Yvette </w:t>
      </w:r>
    </w:p>
    <w:p w14:paraId="1B733210" w14:textId="77777777" w:rsidR="004B2E1D" w:rsidRPr="00EF2D93" w:rsidRDefault="004B2E1D" w:rsidP="004B2E1D">
      <w:pPr>
        <w:jc w:val="left"/>
        <w:rPr>
          <w:rFonts w:ascii="Arial Narrow" w:hAnsi="Arial Narrow"/>
        </w:rPr>
      </w:pPr>
      <w:r w:rsidRPr="00EF2D93">
        <w:rPr>
          <w:rFonts w:ascii="Arial Narrow" w:hAnsi="Arial Narrow"/>
        </w:rPr>
        <w:t xml:space="preserve">Pôle Achats </w:t>
      </w:r>
    </w:p>
    <w:p w14:paraId="2D544C35" w14:textId="77777777" w:rsidR="004B2E1D" w:rsidRPr="00EF2D93" w:rsidRDefault="004B2E1D" w:rsidP="004B2E1D">
      <w:pPr>
        <w:jc w:val="left"/>
        <w:rPr>
          <w:rFonts w:ascii="Arial Narrow" w:hAnsi="Arial Narrow"/>
        </w:rPr>
      </w:pPr>
      <w:r w:rsidRPr="00EF2D93">
        <w:rPr>
          <w:rFonts w:ascii="Arial Narrow" w:hAnsi="Arial Narrow"/>
        </w:rPr>
        <w:t xml:space="preserve">Avenue de la Terrasse </w:t>
      </w:r>
    </w:p>
    <w:p w14:paraId="15FC502B" w14:textId="77777777" w:rsidR="00441CF4" w:rsidRPr="00EF2D93" w:rsidRDefault="004B2E1D" w:rsidP="004B2E1D">
      <w:pPr>
        <w:rPr>
          <w:rFonts w:ascii="Arial Narrow" w:hAnsi="Arial Narrow" w:cs="Arial"/>
          <w:sz w:val="22"/>
        </w:rPr>
      </w:pPr>
      <w:r w:rsidRPr="00EF2D93">
        <w:rPr>
          <w:rFonts w:ascii="Arial Narrow" w:hAnsi="Arial Narrow"/>
        </w:rPr>
        <w:t>91190 Gif sur Yvette</w:t>
      </w:r>
    </w:p>
    <w:p w14:paraId="0B9C3CF8" w14:textId="77777777" w:rsidR="00441CF4" w:rsidRPr="00EF2D93" w:rsidRDefault="00441CF4" w:rsidP="00441CF4">
      <w:pPr>
        <w:jc w:val="center"/>
        <w:rPr>
          <w:rFonts w:ascii="Arial Narrow" w:hAnsi="Arial Narrow" w:cs="Arial"/>
          <w:sz w:val="22"/>
        </w:rPr>
      </w:pPr>
    </w:p>
    <w:p w14:paraId="639DB261" w14:textId="77777777" w:rsidR="00441CF4" w:rsidRPr="00EF2D93" w:rsidRDefault="00441CF4" w:rsidP="00441CF4">
      <w:pPr>
        <w:jc w:val="center"/>
        <w:rPr>
          <w:rFonts w:ascii="Arial Narrow" w:hAnsi="Arial Narrow" w:cs="Arial"/>
          <w:sz w:val="22"/>
        </w:rPr>
      </w:pPr>
    </w:p>
    <w:p w14:paraId="33D10CDB" w14:textId="77777777" w:rsidR="00441CF4" w:rsidRPr="00EF2D93" w:rsidRDefault="00441CF4" w:rsidP="00441CF4">
      <w:pPr>
        <w:rPr>
          <w:rFonts w:ascii="Arial Narrow" w:hAnsi="Arial Narrow" w:cs="Arial"/>
          <w:sz w:val="22"/>
        </w:rPr>
      </w:pPr>
    </w:p>
    <w:p w14:paraId="75E6EA53" w14:textId="77777777" w:rsidR="00FD49CC" w:rsidRPr="00CD3919" w:rsidRDefault="00FD49CC" w:rsidP="00FD49CC">
      <w:pPr>
        <w:pStyle w:val="Corpsdetexte"/>
        <w:ind w:right="-28"/>
        <w:rPr>
          <w:rFonts w:ascii="Arial Narrow" w:hAnsi="Arial Narrow"/>
          <w:bCs/>
          <w:caps/>
          <w:sz w:val="28"/>
          <w:szCs w:val="28"/>
        </w:rPr>
      </w:pPr>
    </w:p>
    <w:p w14:paraId="36B857E8" w14:textId="77777777" w:rsidR="00F01FF6" w:rsidRPr="00F01FF6" w:rsidRDefault="00F01FF6" w:rsidP="00F01FF6">
      <w:pPr>
        <w:spacing w:after="120"/>
        <w:rPr>
          <w:rFonts w:ascii="Arial Narrow" w:hAnsi="Arial Narrow"/>
          <w:bCs/>
          <w:sz w:val="28"/>
          <w:szCs w:val="28"/>
          <w:u w:val="single"/>
        </w:rPr>
      </w:pPr>
      <w:r w:rsidRPr="00F01FF6">
        <w:rPr>
          <w:rFonts w:ascii="Arial Narrow" w:hAnsi="Arial Narrow"/>
          <w:bCs/>
          <w:sz w:val="28"/>
          <w:szCs w:val="28"/>
          <w:u w:val="single"/>
        </w:rPr>
        <w:t>Objet de l’accord-cadre :</w:t>
      </w:r>
    </w:p>
    <w:p w14:paraId="59112C88" w14:textId="49619254" w:rsidR="00EA6454" w:rsidRPr="00F01FF6" w:rsidRDefault="00FD091C" w:rsidP="00FD091C">
      <w:pPr>
        <w:rPr>
          <w:rFonts w:ascii="Arial Narrow" w:hAnsi="Arial Narrow" w:cs="Tahoma"/>
          <w:b/>
          <w:sz w:val="28"/>
          <w:szCs w:val="28"/>
        </w:rPr>
      </w:pPr>
      <w:r w:rsidRPr="002B0100">
        <w:rPr>
          <w:rFonts w:ascii="Arial Narrow" w:hAnsi="Arial Narrow" w:cs="Arial Narrow"/>
        </w:rPr>
        <w:t>Collecte / transport / élimination des Déchets d’Activités de Soins à Risques Infectieux (DASRI) et assimilés produits par les services et unités de recherche de la Délégation Régionale CNRS Ile-de-France Gif-sur-Yvette (DR4) et achat / location d’emballages DASRI</w:t>
      </w:r>
      <w:r w:rsidR="00645638">
        <w:rPr>
          <w:rFonts w:ascii="Arial Narrow" w:hAnsi="Arial Narrow" w:cs="Arial Narrow"/>
        </w:rPr>
        <w:t>.</w:t>
      </w:r>
      <w:bookmarkStart w:id="0" w:name="_GoBack"/>
      <w:bookmarkEnd w:id="0"/>
    </w:p>
    <w:p w14:paraId="02E641AA" w14:textId="77777777" w:rsidR="00FD49CC" w:rsidRPr="00EF2D93" w:rsidRDefault="00FD49CC" w:rsidP="00FD49CC">
      <w:pPr>
        <w:rPr>
          <w:rFonts w:ascii="Arial Narrow" w:hAnsi="Arial Narrow"/>
        </w:rPr>
      </w:pPr>
    </w:p>
    <w:p w14:paraId="5671CB95" w14:textId="77777777" w:rsidR="00441CF4" w:rsidRPr="00EF2D93" w:rsidRDefault="00441CF4" w:rsidP="00EA64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/>
          <w:b/>
          <w:bCs/>
          <w:color w:val="1F3864"/>
        </w:rPr>
      </w:pPr>
    </w:p>
    <w:p w14:paraId="669BEF24" w14:textId="77777777" w:rsidR="00441CF4" w:rsidRPr="00EF2D93" w:rsidRDefault="00441CF4" w:rsidP="00EA64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/>
          <w:b/>
          <w:bCs/>
          <w:color w:val="1F3864"/>
          <w:sz w:val="28"/>
          <w:szCs w:val="28"/>
          <w:u w:val="single"/>
        </w:rPr>
      </w:pPr>
      <w:r w:rsidRPr="00EF2D93">
        <w:rPr>
          <w:rFonts w:ascii="Arial Narrow" w:hAnsi="Arial Narrow"/>
          <w:b/>
          <w:bCs/>
          <w:color w:val="1F3864"/>
          <w:sz w:val="28"/>
          <w:szCs w:val="28"/>
          <w:u w:val="single"/>
        </w:rPr>
        <w:t>CADRE DE REPONSE TECHNIQUE (CRT)</w:t>
      </w:r>
    </w:p>
    <w:p w14:paraId="07322B06" w14:textId="77777777" w:rsidR="00441CF4" w:rsidRPr="00EF2D93" w:rsidRDefault="00441CF4" w:rsidP="00EA64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/>
          <w:b/>
          <w:bCs/>
        </w:rPr>
      </w:pPr>
    </w:p>
    <w:p w14:paraId="2AA92AB8" w14:textId="77777777" w:rsidR="005433DC" w:rsidRPr="00EF2D93" w:rsidRDefault="005433DC" w:rsidP="005433DC">
      <w:pPr>
        <w:rPr>
          <w:rFonts w:ascii="Arial Narrow" w:hAnsi="Arial Narrow"/>
          <w:b/>
          <w:bCs/>
        </w:rPr>
      </w:pPr>
    </w:p>
    <w:p w14:paraId="36D8AEC2" w14:textId="77777777" w:rsidR="00982824" w:rsidRPr="00EF2D93" w:rsidRDefault="005433DC" w:rsidP="00982824">
      <w:pPr>
        <w:rPr>
          <w:rFonts w:ascii="Arial Narrow" w:hAnsi="Arial Narrow"/>
        </w:rPr>
      </w:pPr>
      <w:r w:rsidRPr="00EF2D93">
        <w:rPr>
          <w:rFonts w:ascii="Arial Narrow" w:hAnsi="Arial Narrow"/>
        </w:rPr>
        <w:t xml:space="preserve">Les réponses apportées dans le présent document font partie de l’offre technique </w:t>
      </w:r>
      <w:r w:rsidR="000B154C" w:rsidRPr="00EF2D93">
        <w:rPr>
          <w:rFonts w:ascii="Arial Narrow" w:hAnsi="Arial Narrow"/>
        </w:rPr>
        <w:t>du soumissionnaire</w:t>
      </w:r>
      <w:r w:rsidRPr="00EF2D93">
        <w:rPr>
          <w:rFonts w:ascii="Arial Narrow" w:hAnsi="Arial Narrow"/>
        </w:rPr>
        <w:t xml:space="preserve"> et constituent </w:t>
      </w:r>
      <w:r w:rsidR="000B154C" w:rsidRPr="00EF2D93">
        <w:rPr>
          <w:rFonts w:ascii="Arial Narrow" w:hAnsi="Arial Narrow"/>
        </w:rPr>
        <w:t>ses</w:t>
      </w:r>
      <w:r w:rsidRPr="00EF2D93">
        <w:rPr>
          <w:rFonts w:ascii="Arial Narrow" w:hAnsi="Arial Narrow"/>
        </w:rPr>
        <w:t xml:space="preserve"> engagements contractuels pour l’exécution de l’accord-cadre</w:t>
      </w:r>
      <w:r w:rsidR="00982824" w:rsidRPr="00EF2D93">
        <w:rPr>
          <w:rFonts w:ascii="Arial Narrow" w:hAnsi="Arial Narrow"/>
        </w:rPr>
        <w:t>.</w:t>
      </w:r>
    </w:p>
    <w:p w14:paraId="31B5211E" w14:textId="77777777" w:rsidR="00982824" w:rsidRPr="00EF2D93" w:rsidRDefault="00982824" w:rsidP="00982824">
      <w:pPr>
        <w:rPr>
          <w:rFonts w:ascii="Arial Narrow" w:hAnsi="Arial Narrow"/>
        </w:rPr>
      </w:pPr>
    </w:p>
    <w:p w14:paraId="0CC4512C" w14:textId="77777777" w:rsidR="00982824" w:rsidRPr="00EF2D93" w:rsidRDefault="00982824" w:rsidP="00982824">
      <w:pPr>
        <w:rPr>
          <w:rFonts w:ascii="Arial Narrow" w:hAnsi="Arial Narrow"/>
        </w:rPr>
      </w:pPr>
    </w:p>
    <w:p w14:paraId="626AAD38" w14:textId="77777777" w:rsidR="00982824" w:rsidRPr="00EF2D93" w:rsidRDefault="00982824" w:rsidP="00982824">
      <w:pPr>
        <w:rPr>
          <w:rFonts w:ascii="Arial Narrow" w:hAnsi="Arial Narrow"/>
        </w:rPr>
      </w:pPr>
    </w:p>
    <w:p w14:paraId="31842BF0" w14:textId="77777777" w:rsidR="00982824" w:rsidRPr="00EF2D93" w:rsidRDefault="00982824" w:rsidP="00982824">
      <w:pPr>
        <w:rPr>
          <w:rFonts w:ascii="Arial Narrow" w:hAnsi="Arial Narrow"/>
        </w:rPr>
      </w:pPr>
    </w:p>
    <w:p w14:paraId="369673EC" w14:textId="77777777" w:rsidR="00982824" w:rsidRPr="00EF2D93" w:rsidRDefault="00982824" w:rsidP="00982824">
      <w:pPr>
        <w:rPr>
          <w:rFonts w:ascii="Arial Narrow" w:hAnsi="Arial Narrow"/>
        </w:rPr>
      </w:pPr>
    </w:p>
    <w:p w14:paraId="44EA077D" w14:textId="77777777" w:rsidR="00982824" w:rsidRPr="00EF2D93" w:rsidRDefault="00982824" w:rsidP="00982824">
      <w:pPr>
        <w:rPr>
          <w:rFonts w:ascii="Arial Narrow" w:hAnsi="Arial Narrow"/>
        </w:rPr>
      </w:pPr>
    </w:p>
    <w:p w14:paraId="6D5C6E26" w14:textId="518CC76C" w:rsidR="0042197F" w:rsidRPr="00EF2D93" w:rsidRDefault="004B2E1D" w:rsidP="00FD091C">
      <w:pPr>
        <w:rPr>
          <w:rFonts w:ascii="Arial Narrow" w:hAnsi="Arial Narrow"/>
          <w:sz w:val="22"/>
          <w:szCs w:val="22"/>
        </w:rPr>
      </w:pPr>
      <w:r w:rsidRPr="00EF2D93">
        <w:rPr>
          <w:rFonts w:ascii="Arial Narrow" w:hAnsi="Arial Narrow"/>
        </w:rPr>
        <w:br w:type="column"/>
      </w:r>
    </w:p>
    <w:p w14:paraId="64B2DEF8" w14:textId="33D15775" w:rsidR="00F95F92" w:rsidRPr="00EF2D93" w:rsidRDefault="00B05F48" w:rsidP="00B05F48">
      <w:pPr>
        <w:widowControl/>
        <w:numPr>
          <w:ilvl w:val="0"/>
          <w:numId w:val="16"/>
        </w:numPr>
        <w:pBdr>
          <w:top w:val="single" w:sz="12" w:space="0" w:color="auto"/>
          <w:left w:val="single" w:sz="12" w:space="31" w:color="auto"/>
          <w:bottom w:val="single" w:sz="12" w:space="1" w:color="auto"/>
          <w:right w:val="single" w:sz="12" w:space="31" w:color="auto"/>
        </w:pBdr>
        <w:shd w:val="clear" w:color="auto" w:fill="BFBFBF"/>
        <w:autoSpaceDE w:val="0"/>
        <w:autoSpaceDN w:val="0"/>
        <w:spacing w:line="240" w:lineRule="auto"/>
        <w:ind w:left="360" w:right="-28"/>
        <w:jc w:val="center"/>
        <w:textAlignment w:val="auto"/>
        <w:rPr>
          <w:rFonts w:ascii="Arial Narrow" w:hAnsi="Arial Narrow" w:cs="Arial"/>
          <w:b/>
          <w:sz w:val="28"/>
          <w:szCs w:val="28"/>
        </w:rPr>
      </w:pPr>
      <w:r w:rsidRPr="00EF2D93">
        <w:rPr>
          <w:rFonts w:ascii="Arial Narrow" w:hAnsi="Arial Narrow" w:cs="Arial"/>
          <w:b/>
          <w:color w:val="4F81BD"/>
          <w:sz w:val="28"/>
          <w:szCs w:val="28"/>
        </w:rPr>
        <w:t>LE CRITÈRE VALEUR</w:t>
      </w:r>
      <w:r w:rsidR="001746ED">
        <w:rPr>
          <w:rFonts w:ascii="Arial Narrow" w:hAnsi="Arial Narrow" w:cs="Arial"/>
          <w:b/>
          <w:color w:val="4F81BD"/>
          <w:sz w:val="28"/>
          <w:szCs w:val="28"/>
        </w:rPr>
        <w:t xml:space="preserve"> </w:t>
      </w:r>
      <w:r w:rsidR="001746ED" w:rsidRPr="00EE317E">
        <w:rPr>
          <w:rFonts w:ascii="Arial Narrow" w:hAnsi="Arial Narrow" w:cs="Arial"/>
          <w:b/>
          <w:color w:val="4F81BD"/>
          <w:sz w:val="28"/>
          <w:szCs w:val="28"/>
        </w:rPr>
        <w:t>TECHNIQUE</w:t>
      </w:r>
      <w:r w:rsidR="009F5E57">
        <w:rPr>
          <w:rFonts w:ascii="Arial Narrow" w:hAnsi="Arial Narrow" w:cs="Arial"/>
          <w:b/>
          <w:color w:val="4F81BD"/>
          <w:sz w:val="28"/>
          <w:szCs w:val="28"/>
        </w:rPr>
        <w:t> : M</w:t>
      </w:r>
      <w:r w:rsidR="001746ED" w:rsidRPr="00EE317E">
        <w:rPr>
          <w:rFonts w:ascii="Arial Narrow" w:hAnsi="Arial Narrow" w:cs="Arial"/>
          <w:b/>
          <w:color w:val="4F81BD"/>
          <w:sz w:val="28"/>
          <w:szCs w:val="28"/>
        </w:rPr>
        <w:t>oyens humains e</w:t>
      </w:r>
      <w:r w:rsidR="009F5E57">
        <w:rPr>
          <w:rFonts w:ascii="Arial Narrow" w:hAnsi="Arial Narrow" w:cs="Arial"/>
          <w:b/>
          <w:color w:val="4F81BD"/>
          <w:sz w:val="28"/>
          <w:szCs w:val="28"/>
        </w:rPr>
        <w:t>t méthodologie</w:t>
      </w:r>
    </w:p>
    <w:p w14:paraId="3D20CDF9" w14:textId="03884A52" w:rsidR="00B05F48" w:rsidRPr="00EF2D93" w:rsidRDefault="00602E5A" w:rsidP="00F95F92">
      <w:pPr>
        <w:widowControl/>
        <w:pBdr>
          <w:top w:val="single" w:sz="12" w:space="0" w:color="auto"/>
          <w:left w:val="single" w:sz="12" w:space="31" w:color="auto"/>
          <w:bottom w:val="single" w:sz="12" w:space="1" w:color="auto"/>
          <w:right w:val="single" w:sz="12" w:space="31" w:color="auto"/>
        </w:pBdr>
        <w:shd w:val="clear" w:color="auto" w:fill="BFBFBF"/>
        <w:autoSpaceDE w:val="0"/>
        <w:autoSpaceDN w:val="0"/>
        <w:spacing w:line="240" w:lineRule="auto"/>
        <w:ind w:right="-28"/>
        <w:jc w:val="center"/>
        <w:textAlignment w:val="auto"/>
        <w:rPr>
          <w:rFonts w:ascii="Arial Narrow" w:hAnsi="Arial Narrow" w:cs="Arial"/>
          <w:b/>
          <w:sz w:val="28"/>
          <w:szCs w:val="28"/>
        </w:rPr>
      </w:pPr>
      <w:r w:rsidRPr="00602E5A">
        <w:rPr>
          <w:rFonts w:ascii="Arial Narrow" w:hAnsi="Arial Narrow" w:cs="Arial"/>
          <w:b/>
          <w:color w:val="4F81BD"/>
          <w:sz w:val="28"/>
          <w:szCs w:val="28"/>
        </w:rPr>
        <w:t>54</w:t>
      </w:r>
      <w:r w:rsidR="00B05F48" w:rsidRPr="00602E5A">
        <w:rPr>
          <w:rFonts w:ascii="Arial Narrow" w:hAnsi="Arial Narrow" w:cs="Arial"/>
          <w:b/>
          <w:color w:val="4F81BD"/>
          <w:sz w:val="28"/>
          <w:szCs w:val="28"/>
        </w:rPr>
        <w:t>%</w:t>
      </w:r>
      <w:r w:rsidR="00B05F48" w:rsidRPr="00EF2D93">
        <w:rPr>
          <w:rFonts w:ascii="Arial Narrow" w:hAnsi="Arial Narrow" w:cs="Arial"/>
          <w:b/>
          <w:color w:val="4F81BD"/>
          <w:sz w:val="28"/>
          <w:szCs w:val="28"/>
        </w:rPr>
        <w:t xml:space="preserve"> DE LA NOTE GLOBALE</w:t>
      </w:r>
    </w:p>
    <w:p w14:paraId="2E8AA94B" w14:textId="77777777" w:rsidR="00D66EAD" w:rsidRDefault="00D66EAD" w:rsidP="000D08AD">
      <w:pPr>
        <w:tabs>
          <w:tab w:val="left" w:pos="6237"/>
        </w:tabs>
        <w:jc w:val="center"/>
        <w:rPr>
          <w:rFonts w:ascii="Arial Narrow" w:hAnsi="Arial Narrow"/>
          <w:b/>
          <w:sz w:val="22"/>
          <w:szCs w:val="22"/>
        </w:rPr>
      </w:pPr>
    </w:p>
    <w:p w14:paraId="188D61F0" w14:textId="77777777" w:rsidR="00A41CE6" w:rsidRDefault="00A41CE6" w:rsidP="00FC58B7">
      <w:pPr>
        <w:tabs>
          <w:tab w:val="left" w:pos="6237"/>
        </w:tabs>
        <w:jc w:val="center"/>
        <w:rPr>
          <w:rFonts w:ascii="Arial Narrow" w:hAnsi="Arial Narrow"/>
          <w:b/>
          <w:sz w:val="22"/>
          <w:szCs w:val="22"/>
        </w:rPr>
      </w:pPr>
    </w:p>
    <w:p w14:paraId="02F2F6CE" w14:textId="425C1AAC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>Question 1 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 w:rsidR="009F5E57">
        <w:rPr>
          <w:rFonts w:ascii="Arial Narrow" w:hAnsi="Arial Narrow"/>
        </w:rPr>
        <w:t>10</w:t>
      </w:r>
      <w:r w:rsidR="00554B4D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3DF2DC4E" w14:textId="29B7BB15" w:rsidR="00A41CE6" w:rsidRPr="00E52FFA" w:rsidRDefault="00A41CE6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 w:cs="Tahoma"/>
        </w:rPr>
        <w:t xml:space="preserve">Quelle </w:t>
      </w:r>
      <w:r w:rsidRPr="002D445F">
        <w:rPr>
          <w:rFonts w:ascii="Arial Narrow" w:hAnsi="Arial Narrow" w:cs="Tahoma"/>
          <w:bCs/>
        </w:rPr>
        <w:t>organisation</w:t>
      </w:r>
      <w:r w:rsidR="00100145" w:rsidRPr="002D445F">
        <w:rPr>
          <w:rFonts w:ascii="Arial Narrow" w:hAnsi="Arial Narrow" w:cs="Tahoma"/>
          <w:bCs/>
        </w:rPr>
        <w:t xml:space="preserve"> </w:t>
      </w:r>
      <w:r w:rsidR="0000223A" w:rsidRPr="002D445F">
        <w:rPr>
          <w:rFonts w:ascii="Arial Narrow" w:hAnsi="Arial Narrow" w:cs="Tahoma"/>
          <w:bCs/>
        </w:rPr>
        <w:t>logistique</w:t>
      </w:r>
      <w:r w:rsidRPr="00E52FFA">
        <w:rPr>
          <w:rFonts w:ascii="Arial Narrow" w:hAnsi="Arial Narrow" w:cs="Tahoma"/>
        </w:rPr>
        <w:t xml:space="preserve"> (moyens humains et matériels) mettez-vous en place pour assurer jusqu’à 2 </w:t>
      </w:r>
      <w:r w:rsidR="00D45955">
        <w:rPr>
          <w:rFonts w:ascii="Arial Narrow" w:hAnsi="Arial Narrow" w:cs="Tahoma"/>
        </w:rPr>
        <w:t>passages (</w:t>
      </w:r>
      <w:r w:rsidRPr="00E52FFA">
        <w:rPr>
          <w:rFonts w:ascii="Arial Narrow" w:hAnsi="Arial Narrow" w:cs="Tahoma"/>
        </w:rPr>
        <w:t xml:space="preserve">collecte </w:t>
      </w:r>
      <w:r w:rsidR="00D45955">
        <w:rPr>
          <w:rFonts w:ascii="Arial Narrow" w:hAnsi="Arial Narrow" w:cs="Tahoma"/>
        </w:rPr>
        <w:t xml:space="preserve">et livraison) </w:t>
      </w:r>
      <w:r w:rsidRPr="00E52FFA">
        <w:rPr>
          <w:rFonts w:ascii="Arial Narrow" w:hAnsi="Arial Narrow" w:cs="Tahoma"/>
        </w:rPr>
        <w:t>par semaine</w:t>
      </w:r>
      <w:r w:rsidR="00C03FD3" w:rsidRPr="00E52FFA">
        <w:rPr>
          <w:rFonts w:ascii="Arial Narrow" w:hAnsi="Arial Narrow" w:cs="Tahoma"/>
        </w:rPr>
        <w:t xml:space="preserve"> sur le site de Gif </w:t>
      </w:r>
      <w:r w:rsidR="0000223A" w:rsidRPr="00E52FFA">
        <w:rPr>
          <w:rFonts w:ascii="Arial Narrow" w:hAnsi="Arial Narrow" w:cs="Tahoma"/>
        </w:rPr>
        <w:t xml:space="preserve">(une collecte sur Gif peut </w:t>
      </w:r>
      <w:r w:rsidR="0000223A" w:rsidRPr="00E01401">
        <w:rPr>
          <w:rFonts w:ascii="Arial Narrow" w:hAnsi="Arial Narrow" w:cs="Tahoma"/>
        </w:rPr>
        <w:t xml:space="preserve">concerner jusqu’à 8 </w:t>
      </w:r>
      <w:proofErr w:type="spellStart"/>
      <w:r w:rsidR="0000223A" w:rsidRPr="00E01401">
        <w:rPr>
          <w:rFonts w:ascii="Arial Narrow" w:hAnsi="Arial Narrow" w:cs="Tahoma"/>
        </w:rPr>
        <w:t>soutes</w:t>
      </w:r>
      <w:proofErr w:type="spellEnd"/>
      <w:r w:rsidR="0000223A" w:rsidRPr="00E52FFA">
        <w:rPr>
          <w:rFonts w:ascii="Arial Narrow" w:hAnsi="Arial Narrow" w:cs="Tahoma"/>
        </w:rPr>
        <w:t>)</w:t>
      </w:r>
      <w:r w:rsidR="00F35A53">
        <w:rPr>
          <w:rFonts w:ascii="Arial Narrow" w:hAnsi="Arial Narrow" w:cs="Tahoma"/>
        </w:rPr>
        <w:t> ?</w:t>
      </w:r>
    </w:p>
    <w:p w14:paraId="28FA8145" w14:textId="77777777" w:rsidR="00A41CE6" w:rsidRPr="00E52FFA" w:rsidRDefault="00A41CE6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  <w:highlight w:val="yellow"/>
        </w:rPr>
      </w:pPr>
      <w:r w:rsidRPr="00E52FFA">
        <w:rPr>
          <w:rFonts w:ascii="Arial Narrow" w:hAnsi="Arial Narrow"/>
          <w:b/>
          <w:u w:val="single"/>
        </w:rPr>
        <w:t>Réponse 1</w:t>
      </w:r>
      <w:r w:rsidRPr="00E52FFA">
        <w:rPr>
          <w:rFonts w:ascii="Arial Narrow" w:hAnsi="Arial Narrow"/>
        </w:rPr>
        <w:t xml:space="preserve"> :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2D3DF1E2" w14:textId="09524B5F" w:rsidR="00A41CE6" w:rsidRPr="00E52FFA" w:rsidRDefault="00A41CE6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3C753F52" w14:textId="77777777" w:rsidR="00A41CE6" w:rsidRPr="00E52FFA" w:rsidRDefault="00A41CE6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790B0CEB" w14:textId="77777777" w:rsidR="00A41CE6" w:rsidRPr="00E52FFA" w:rsidRDefault="00A41CE6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37FB954C" w14:textId="77777777" w:rsidR="00A41CE6" w:rsidRPr="00E52FFA" w:rsidRDefault="00A41CE6" w:rsidP="00FC58B7">
      <w:pPr>
        <w:tabs>
          <w:tab w:val="left" w:pos="6237"/>
        </w:tabs>
        <w:jc w:val="center"/>
        <w:rPr>
          <w:rFonts w:ascii="Arial Narrow" w:hAnsi="Arial Narrow"/>
          <w:b/>
        </w:rPr>
      </w:pPr>
    </w:p>
    <w:p w14:paraId="2EE8D7EA" w14:textId="597964A3" w:rsidR="00100145" w:rsidRPr="00100145" w:rsidRDefault="00100145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 xml:space="preserve">Question </w:t>
      </w:r>
      <w:r>
        <w:rPr>
          <w:rFonts w:ascii="Arial Narrow" w:hAnsi="Arial Narrow"/>
          <w:b/>
          <w:u w:val="single"/>
        </w:rPr>
        <w:t>2</w:t>
      </w:r>
      <w:r w:rsidRPr="00E52FFA">
        <w:rPr>
          <w:rFonts w:ascii="Arial Narrow" w:hAnsi="Arial Narrow"/>
          <w:b/>
          <w:u w:val="single"/>
        </w:rPr>
        <w:t> 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 w:rsidR="009F5E57">
        <w:rPr>
          <w:rFonts w:ascii="Arial Narrow" w:hAnsi="Arial Narrow"/>
        </w:rPr>
        <w:t>6</w:t>
      </w:r>
      <w:r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68553584" w14:textId="16BD2FBC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 w:cs="Tahoma"/>
        </w:rPr>
        <w:t xml:space="preserve">Quelle </w:t>
      </w:r>
      <w:r w:rsidRPr="002D445F">
        <w:rPr>
          <w:rFonts w:ascii="Arial Narrow" w:hAnsi="Arial Narrow" w:cs="Tahoma"/>
          <w:bCs/>
        </w:rPr>
        <w:t>organisation</w:t>
      </w:r>
      <w:r w:rsidRPr="00E52FFA">
        <w:rPr>
          <w:rFonts w:ascii="Arial Narrow" w:hAnsi="Arial Narrow" w:cs="Tahoma"/>
        </w:rPr>
        <w:t xml:space="preserve"> (moyens humains et matériels) mettez-vous en place pour pallier à un défaut de </w:t>
      </w:r>
      <w:r w:rsidR="00100145" w:rsidRPr="00E52FFA">
        <w:rPr>
          <w:rFonts w:ascii="Arial Narrow" w:hAnsi="Arial Narrow" w:cs="Tahoma"/>
        </w:rPr>
        <w:t>collecte ?</w:t>
      </w:r>
    </w:p>
    <w:p w14:paraId="27F2FDEB" w14:textId="72069681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  <w:highlight w:val="yellow"/>
        </w:rPr>
      </w:pPr>
      <w:r w:rsidRPr="00E52FFA">
        <w:rPr>
          <w:rFonts w:ascii="Arial Narrow" w:hAnsi="Arial Narrow"/>
          <w:b/>
          <w:u w:val="single"/>
        </w:rPr>
        <w:t>Réponse </w:t>
      </w:r>
      <w:r w:rsidR="007C5C9B">
        <w:rPr>
          <w:rFonts w:ascii="Arial Narrow" w:hAnsi="Arial Narrow"/>
          <w:b/>
          <w:u w:val="single"/>
        </w:rPr>
        <w:t>2</w:t>
      </w:r>
      <w:r w:rsidRPr="00E52FFA">
        <w:rPr>
          <w:rFonts w:ascii="Arial Narrow" w:hAnsi="Arial Narrow"/>
        </w:rPr>
        <w:t xml:space="preserve"> :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3003E89A" w14:textId="77777777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20FF39AF" w14:textId="77777777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7A54AAF7" w14:textId="77777777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1D2FAF02" w14:textId="77777777" w:rsidR="00A41CE6" w:rsidRPr="00E52FFA" w:rsidRDefault="00A41CE6" w:rsidP="00FC58B7">
      <w:pPr>
        <w:tabs>
          <w:tab w:val="left" w:pos="6237"/>
        </w:tabs>
        <w:jc w:val="center"/>
        <w:rPr>
          <w:rFonts w:ascii="Arial Narrow" w:hAnsi="Arial Narrow"/>
          <w:b/>
        </w:rPr>
      </w:pPr>
    </w:p>
    <w:p w14:paraId="49599B25" w14:textId="588483EA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>Question 3 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 w:rsidR="009F5E57">
        <w:rPr>
          <w:rFonts w:ascii="Arial Narrow" w:hAnsi="Arial Narrow"/>
        </w:rPr>
        <w:t>6</w:t>
      </w:r>
      <w:r w:rsidR="00554B4D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0DA1B5DB" w14:textId="2B9A2F0C" w:rsidR="00A41CE6" w:rsidRPr="00E52FFA" w:rsidRDefault="00A41CE6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 w:cs="Tahoma"/>
        </w:rPr>
        <w:t>Quelle organisation (moyens humains et matériels) mettez-vous en place pour assurer la continuité de service en cas d’arrêt temporaire du centre d’incinération ?</w:t>
      </w:r>
      <w:r w:rsidR="00B51420">
        <w:rPr>
          <w:rFonts w:ascii="Arial Narrow" w:hAnsi="Arial Narrow" w:cs="Tahoma"/>
        </w:rPr>
        <w:t xml:space="preserve"> </w:t>
      </w:r>
    </w:p>
    <w:p w14:paraId="0FCA5D1E" w14:textId="3DFD75B9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  <w:highlight w:val="yellow"/>
        </w:rPr>
      </w:pPr>
      <w:r w:rsidRPr="00E52FFA">
        <w:rPr>
          <w:rFonts w:ascii="Arial Narrow" w:hAnsi="Arial Narrow"/>
          <w:b/>
          <w:u w:val="single"/>
        </w:rPr>
        <w:t>Réponse </w:t>
      </w:r>
      <w:r w:rsidR="007C5C9B">
        <w:rPr>
          <w:rFonts w:ascii="Arial Narrow" w:hAnsi="Arial Narrow"/>
          <w:b/>
          <w:u w:val="single"/>
        </w:rPr>
        <w:t>3</w:t>
      </w:r>
      <w:r w:rsidRPr="00E52FFA">
        <w:rPr>
          <w:rFonts w:ascii="Arial Narrow" w:hAnsi="Arial Narrow"/>
        </w:rPr>
        <w:t xml:space="preserve"> :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6162F11B" w14:textId="77777777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2BC89544" w14:textId="77777777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4913203A" w14:textId="77777777" w:rsidR="00A41CE6" w:rsidRPr="00E52FFA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7DC838B1" w14:textId="77777777" w:rsidR="00A41CE6" w:rsidRPr="00E52FFA" w:rsidRDefault="00A41CE6" w:rsidP="00333A6E">
      <w:pPr>
        <w:tabs>
          <w:tab w:val="left" w:pos="6237"/>
        </w:tabs>
        <w:jc w:val="center"/>
        <w:rPr>
          <w:rFonts w:ascii="Arial Narrow" w:hAnsi="Arial Narrow"/>
          <w:b/>
        </w:rPr>
      </w:pPr>
    </w:p>
    <w:p w14:paraId="0533E686" w14:textId="38AC7CA3" w:rsidR="006F75E3" w:rsidRPr="00E52FFA" w:rsidRDefault="006F75E3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>Question 4 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 w:rsidR="009F5E57">
        <w:rPr>
          <w:rFonts w:ascii="Arial Narrow" w:hAnsi="Arial Narrow"/>
        </w:rPr>
        <w:t>8</w:t>
      </w:r>
      <w:r w:rsidR="00554B4D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331F5ED9" w14:textId="0FB52A47" w:rsidR="006F75E3" w:rsidRDefault="006F75E3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 w:cs="Tahoma"/>
          <w:highlight w:val="green"/>
        </w:rPr>
      </w:pPr>
      <w:r w:rsidRPr="00E52FFA">
        <w:rPr>
          <w:rFonts w:ascii="Arial Narrow" w:hAnsi="Arial Narrow" w:cs="Tahoma"/>
        </w:rPr>
        <w:t xml:space="preserve">Quels moyens techniques mettez-vous en place pour assurer la pesée sur </w:t>
      </w:r>
      <w:r w:rsidR="00CB29DA">
        <w:rPr>
          <w:rFonts w:ascii="Arial Narrow" w:hAnsi="Arial Narrow" w:cs="Tahoma"/>
        </w:rPr>
        <w:t>place</w:t>
      </w:r>
      <w:r w:rsidR="00CB29DA" w:rsidRPr="00E52FFA">
        <w:rPr>
          <w:rFonts w:ascii="Arial Narrow" w:hAnsi="Arial Narrow" w:cs="Tahoma"/>
        </w:rPr>
        <w:t xml:space="preserve"> </w:t>
      </w:r>
      <w:r w:rsidRPr="00E52FFA">
        <w:rPr>
          <w:rFonts w:ascii="Arial Narrow" w:hAnsi="Arial Narrow" w:cs="Tahoma"/>
        </w:rPr>
        <w:t>de chaque type de contenant (emballages et GRV) par point de collecte</w:t>
      </w:r>
      <w:r w:rsidR="00CB29DA">
        <w:rPr>
          <w:rFonts w:ascii="Arial Narrow" w:hAnsi="Arial Narrow" w:cs="Tahoma"/>
        </w:rPr>
        <w:t xml:space="preserve"> (Gif et Palaiseau)</w:t>
      </w:r>
      <w:r w:rsidRPr="00E52FFA">
        <w:rPr>
          <w:rFonts w:ascii="Arial Narrow" w:hAnsi="Arial Narrow" w:cs="Tahoma"/>
        </w:rPr>
        <w:t> ?</w:t>
      </w:r>
      <w:r w:rsidR="000356F2">
        <w:rPr>
          <w:rFonts w:ascii="Arial Narrow" w:hAnsi="Arial Narrow" w:cs="Tahoma"/>
        </w:rPr>
        <w:t xml:space="preserve"> </w:t>
      </w:r>
    </w:p>
    <w:p w14:paraId="55867F33" w14:textId="147BA7FC" w:rsidR="006F75E3" w:rsidRPr="00E52FFA" w:rsidRDefault="006F75E3" w:rsidP="006F7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  <w:highlight w:val="yellow"/>
        </w:rPr>
      </w:pPr>
      <w:r w:rsidRPr="00E52FFA">
        <w:rPr>
          <w:rFonts w:ascii="Arial Narrow" w:hAnsi="Arial Narrow"/>
          <w:b/>
          <w:u w:val="single"/>
        </w:rPr>
        <w:t>Réponse </w:t>
      </w:r>
      <w:r w:rsidR="007C5C9B">
        <w:rPr>
          <w:rFonts w:ascii="Arial Narrow" w:hAnsi="Arial Narrow"/>
          <w:b/>
          <w:u w:val="single"/>
        </w:rPr>
        <w:t>4</w:t>
      </w:r>
      <w:r w:rsidRPr="00E52FFA">
        <w:rPr>
          <w:rFonts w:ascii="Arial Narrow" w:hAnsi="Arial Narrow"/>
        </w:rPr>
        <w:t xml:space="preserve"> :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23CAB599" w14:textId="77777777" w:rsidR="006F75E3" w:rsidRDefault="006F75E3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32A581E7" w14:textId="77777777" w:rsidR="00BE53B9" w:rsidRPr="00E52FFA" w:rsidRDefault="00BE53B9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12755429" w14:textId="77777777" w:rsidR="006F75E3" w:rsidRPr="00E52FFA" w:rsidRDefault="006F75E3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7EABE064" w14:textId="77777777" w:rsidR="005D685D" w:rsidRPr="00E52FFA" w:rsidRDefault="005D685D" w:rsidP="001746ED">
      <w:pPr>
        <w:spacing w:after="120" w:line="240" w:lineRule="auto"/>
        <w:rPr>
          <w:rFonts w:ascii="Arial Narrow" w:hAnsi="Arial Narrow"/>
          <w:b/>
          <w:u w:val="single"/>
        </w:rPr>
      </w:pPr>
    </w:p>
    <w:p w14:paraId="5D27708D" w14:textId="71E1EFF4" w:rsidR="00A90CA2" w:rsidRDefault="00A41CE6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 xml:space="preserve">Question </w:t>
      </w:r>
      <w:r w:rsidR="00100145">
        <w:rPr>
          <w:rFonts w:ascii="Arial Narrow" w:hAnsi="Arial Narrow"/>
          <w:b/>
          <w:u w:val="single"/>
        </w:rPr>
        <w:t>5</w:t>
      </w:r>
      <w:r w:rsidRPr="00E52FFA">
        <w:rPr>
          <w:rFonts w:ascii="Arial Narrow" w:hAnsi="Arial Narrow"/>
          <w:b/>
          <w:u w:val="single"/>
        </w:rPr>
        <w:t> 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 w:rsidR="009F5E57">
        <w:rPr>
          <w:rFonts w:ascii="Arial Narrow" w:hAnsi="Arial Narrow"/>
        </w:rPr>
        <w:t>8</w:t>
      </w:r>
      <w:r w:rsidR="00554B4D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4D15C164" w14:textId="113B3A8F" w:rsidR="005F47D0" w:rsidRDefault="0068027C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Par quels moyens êtes-vous en capacité de </w:t>
      </w:r>
      <w:r w:rsidR="005F47D0">
        <w:rPr>
          <w:rFonts w:ascii="Arial Narrow" w:hAnsi="Arial Narrow"/>
        </w:rPr>
        <w:t xml:space="preserve">livrer </w:t>
      </w:r>
      <w:r w:rsidR="00922092">
        <w:rPr>
          <w:rFonts w:ascii="Arial Narrow" w:hAnsi="Arial Narrow"/>
        </w:rPr>
        <w:t>en une fois</w:t>
      </w:r>
      <w:r w:rsidR="00461A73">
        <w:rPr>
          <w:rFonts w:ascii="Arial Narrow" w:hAnsi="Arial Narrow"/>
        </w:rPr>
        <w:t>,</w:t>
      </w:r>
      <w:r w:rsidR="00922092">
        <w:rPr>
          <w:rFonts w:ascii="Arial Narrow" w:hAnsi="Arial Narrow"/>
        </w:rPr>
        <w:t xml:space="preserve"> </w:t>
      </w:r>
      <w:r w:rsidR="00461A73">
        <w:rPr>
          <w:rFonts w:ascii="Arial Narrow" w:hAnsi="Arial Narrow"/>
        </w:rPr>
        <w:t xml:space="preserve">dans un délai d’une </w:t>
      </w:r>
      <w:r w:rsidR="002D445F">
        <w:rPr>
          <w:rFonts w:ascii="Arial Narrow" w:hAnsi="Arial Narrow"/>
        </w:rPr>
        <w:t>semaine, 300</w:t>
      </w:r>
      <w:r w:rsidR="005F47D0">
        <w:rPr>
          <w:rFonts w:ascii="Arial Narrow" w:hAnsi="Arial Narrow"/>
        </w:rPr>
        <w:t xml:space="preserve"> unités </w:t>
      </w:r>
      <w:r w:rsidR="00922092">
        <w:rPr>
          <w:rFonts w:ascii="Arial Narrow" w:hAnsi="Arial Narrow"/>
        </w:rPr>
        <w:t xml:space="preserve">d’emballages </w:t>
      </w:r>
      <w:r w:rsidR="002D445F">
        <w:rPr>
          <w:rFonts w:ascii="Arial Narrow" w:hAnsi="Arial Narrow"/>
        </w:rPr>
        <w:t>comprenant par exemple</w:t>
      </w:r>
      <w:r>
        <w:rPr>
          <w:rFonts w:ascii="Arial Narrow" w:hAnsi="Arial Narrow"/>
        </w:rPr>
        <w:t xml:space="preserve"> 100 </w:t>
      </w:r>
      <w:r w:rsidR="005F47D0">
        <w:rPr>
          <w:rFonts w:ascii="Arial Narrow" w:hAnsi="Arial Narrow"/>
        </w:rPr>
        <w:t>f</w:t>
      </w:r>
      <w:r w:rsidR="00922092">
        <w:rPr>
          <w:rFonts w:ascii="Arial Narrow" w:hAnsi="Arial Narrow"/>
        </w:rPr>
        <w:t>ûts plastique</w:t>
      </w:r>
      <w:r w:rsidR="00843B3A">
        <w:rPr>
          <w:rFonts w:ascii="Arial Narrow" w:hAnsi="Arial Narrow"/>
        </w:rPr>
        <w:t>s</w:t>
      </w:r>
      <w:r w:rsidR="00922092">
        <w:rPr>
          <w:rFonts w:ascii="Arial Narrow" w:hAnsi="Arial Narrow"/>
        </w:rPr>
        <w:t xml:space="preserve"> 50L,</w:t>
      </w:r>
      <w:r w:rsidR="005F47D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100</w:t>
      </w:r>
      <w:r w:rsidR="00922092">
        <w:rPr>
          <w:rFonts w:ascii="Arial Narrow" w:hAnsi="Arial Narrow"/>
        </w:rPr>
        <w:t xml:space="preserve"> </w:t>
      </w:r>
      <w:r w:rsidR="005F47D0">
        <w:rPr>
          <w:rFonts w:ascii="Arial Narrow" w:hAnsi="Arial Narrow"/>
        </w:rPr>
        <w:t xml:space="preserve">cartons </w:t>
      </w:r>
      <w:r w:rsidR="00922092">
        <w:rPr>
          <w:rFonts w:ascii="Arial Narrow" w:hAnsi="Arial Narrow"/>
        </w:rPr>
        <w:t xml:space="preserve">50L et </w:t>
      </w:r>
      <w:r>
        <w:rPr>
          <w:rFonts w:ascii="Arial Narrow" w:hAnsi="Arial Narrow"/>
        </w:rPr>
        <w:t>100</w:t>
      </w:r>
      <w:r w:rsidR="00922092">
        <w:rPr>
          <w:rFonts w:ascii="Arial Narrow" w:hAnsi="Arial Narrow"/>
        </w:rPr>
        <w:t xml:space="preserve"> </w:t>
      </w:r>
      <w:r w:rsidR="00781BC9">
        <w:rPr>
          <w:rFonts w:ascii="Arial Narrow" w:hAnsi="Arial Narrow"/>
        </w:rPr>
        <w:t>jerricanes</w:t>
      </w:r>
      <w:r w:rsidR="00A90CA2">
        <w:rPr>
          <w:rFonts w:ascii="Arial Narrow" w:hAnsi="Arial Narrow"/>
        </w:rPr>
        <w:t xml:space="preserve"> </w:t>
      </w:r>
      <w:r w:rsidR="00922092">
        <w:rPr>
          <w:rFonts w:ascii="Arial Narrow" w:hAnsi="Arial Narrow"/>
        </w:rPr>
        <w:t>10</w:t>
      </w:r>
      <w:r w:rsidR="00D23DFA">
        <w:rPr>
          <w:rFonts w:ascii="Arial Narrow" w:hAnsi="Arial Narrow"/>
        </w:rPr>
        <w:t>L ?</w:t>
      </w:r>
    </w:p>
    <w:p w14:paraId="56A8EFF2" w14:textId="6DDDD783" w:rsidR="00095F47" w:rsidRPr="00E52FFA" w:rsidRDefault="00095F47" w:rsidP="0009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>Réponse </w:t>
      </w:r>
      <w:proofErr w:type="gramStart"/>
      <w:r w:rsidR="007C5C9B">
        <w:rPr>
          <w:rFonts w:ascii="Arial Narrow" w:hAnsi="Arial Narrow"/>
          <w:b/>
          <w:u w:val="single"/>
        </w:rPr>
        <w:t>5</w:t>
      </w:r>
      <w:r w:rsidRPr="00E52FFA">
        <w:rPr>
          <w:rFonts w:ascii="Arial Narrow" w:hAnsi="Arial Narrow"/>
        </w:rPr>
        <w:t>:</w:t>
      </w:r>
      <w:proofErr w:type="gramEnd"/>
      <w:r w:rsidRPr="00E52FFA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2A09EFDB" w14:textId="77777777" w:rsidR="00095F47" w:rsidRPr="00E52FFA" w:rsidRDefault="00095F47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5A436F56" w14:textId="77777777" w:rsidR="00095F47" w:rsidRPr="00E52FFA" w:rsidRDefault="00095F47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68131AB8" w14:textId="77777777" w:rsidR="00095F47" w:rsidRPr="00EF2D93" w:rsidRDefault="00095F47" w:rsidP="00A41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  <w:sz w:val="22"/>
          <w:szCs w:val="22"/>
        </w:rPr>
      </w:pPr>
    </w:p>
    <w:p w14:paraId="1D6E10ED" w14:textId="77777777" w:rsidR="00AA3124" w:rsidRDefault="00AA3124" w:rsidP="00401FC8">
      <w:pPr>
        <w:rPr>
          <w:rFonts w:ascii="Arial Narrow" w:hAnsi="Arial Narrow"/>
          <w:b/>
          <w:sz w:val="22"/>
          <w:szCs w:val="22"/>
          <w:u w:val="single"/>
        </w:rPr>
      </w:pPr>
    </w:p>
    <w:p w14:paraId="228C1271" w14:textId="360C5D5A" w:rsidR="00AA3124" w:rsidRPr="00E52FFA" w:rsidRDefault="00AA3124" w:rsidP="00AA3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 xml:space="preserve">Question </w:t>
      </w:r>
      <w:r w:rsidR="00401FC8">
        <w:rPr>
          <w:rFonts w:ascii="Arial Narrow" w:hAnsi="Arial Narrow"/>
          <w:b/>
          <w:u w:val="single"/>
        </w:rPr>
        <w:t>6</w:t>
      </w:r>
      <w:r w:rsidRPr="00E52FFA">
        <w:rPr>
          <w:rFonts w:ascii="Arial Narrow" w:hAnsi="Arial Narrow"/>
          <w:b/>
          <w:u w:val="single"/>
        </w:rPr>
        <w:t> 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 w:rsidR="009F5E57">
        <w:rPr>
          <w:rFonts w:ascii="Arial Narrow" w:hAnsi="Arial Narrow"/>
        </w:rPr>
        <w:t>6</w:t>
      </w:r>
      <w:r w:rsidR="00554B4D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7DE4EE7F" w14:textId="77777777" w:rsidR="002D445F" w:rsidRDefault="00DB4400" w:rsidP="00DB5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 Narrow" w:hAnsi="Arial Narrow"/>
        </w:rPr>
      </w:pPr>
      <w:r>
        <w:rPr>
          <w:rFonts w:ascii="Arial Narrow" w:hAnsi="Arial Narrow"/>
        </w:rPr>
        <w:t>Quelle est votre organisation</w:t>
      </w:r>
      <w:r w:rsidR="0072344D">
        <w:rPr>
          <w:rFonts w:ascii="Arial Narrow" w:hAnsi="Arial Narrow"/>
        </w:rPr>
        <w:t xml:space="preserve"> (moyens humains)</w:t>
      </w:r>
      <w:r w:rsidR="00026868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dédiée</w:t>
      </w:r>
      <w:r w:rsidR="00AA3124" w:rsidRPr="00E52FFA">
        <w:rPr>
          <w:rFonts w:ascii="Arial Narrow" w:hAnsi="Arial Narrow"/>
        </w:rPr>
        <w:t xml:space="preserve"> </w:t>
      </w:r>
      <w:r w:rsidR="00026868">
        <w:rPr>
          <w:rFonts w:ascii="Arial Narrow" w:hAnsi="Arial Narrow"/>
        </w:rPr>
        <w:t>à l’accord-cadre,</w:t>
      </w:r>
      <w:r w:rsidR="00AA3124" w:rsidRPr="00E52FFA">
        <w:rPr>
          <w:rFonts w:ascii="Arial Narrow" w:hAnsi="Arial Narrow"/>
        </w:rPr>
        <w:t xml:space="preserve"> pour assurer la prestation en terme administratif</w:t>
      </w:r>
      <w:r w:rsidR="00026868">
        <w:rPr>
          <w:rFonts w:ascii="Arial Narrow" w:hAnsi="Arial Narrow"/>
        </w:rPr>
        <w:t xml:space="preserve"> et </w:t>
      </w:r>
      <w:r w:rsidR="00AA3124" w:rsidRPr="00E52FFA">
        <w:rPr>
          <w:rFonts w:ascii="Arial Narrow" w:hAnsi="Arial Narrow"/>
        </w:rPr>
        <w:t>financier</w:t>
      </w:r>
      <w:r w:rsidR="00026868">
        <w:rPr>
          <w:rFonts w:ascii="Arial Narrow" w:hAnsi="Arial Narrow"/>
        </w:rPr>
        <w:t xml:space="preserve"> </w:t>
      </w:r>
      <w:r w:rsidR="00DB51EF">
        <w:rPr>
          <w:rFonts w:ascii="Arial Narrow" w:hAnsi="Arial Narrow"/>
        </w:rPr>
        <w:t>(</w:t>
      </w:r>
      <w:r w:rsidR="00165F7A" w:rsidRPr="0072344D">
        <w:rPr>
          <w:rFonts w:ascii="Arial Narrow" w:hAnsi="Arial Narrow"/>
        </w:rPr>
        <w:t>BSD</w:t>
      </w:r>
      <w:r w:rsidR="00823737">
        <w:rPr>
          <w:rFonts w:ascii="Arial Narrow" w:hAnsi="Arial Narrow"/>
        </w:rPr>
        <w:t>,</w:t>
      </w:r>
      <w:r w:rsidR="00165F7A">
        <w:rPr>
          <w:rFonts w:ascii="Arial Narrow" w:hAnsi="Arial Narrow"/>
        </w:rPr>
        <w:t xml:space="preserve"> </w:t>
      </w:r>
      <w:r w:rsidR="0072344D">
        <w:rPr>
          <w:rFonts w:ascii="Arial Narrow" w:hAnsi="Arial Narrow"/>
        </w:rPr>
        <w:t>traitement des bons de commande CNRS,</w:t>
      </w:r>
      <w:r w:rsidR="0072344D" w:rsidRPr="0072344D">
        <w:rPr>
          <w:rFonts w:ascii="Arial Narrow" w:hAnsi="Arial Narrow"/>
        </w:rPr>
        <w:t xml:space="preserve"> </w:t>
      </w:r>
      <w:r w:rsidR="0072344D">
        <w:rPr>
          <w:rFonts w:ascii="Arial Narrow" w:hAnsi="Arial Narrow"/>
        </w:rPr>
        <w:t>bon</w:t>
      </w:r>
      <w:r w:rsidR="002D445F">
        <w:rPr>
          <w:rFonts w:ascii="Arial Narrow" w:hAnsi="Arial Narrow"/>
        </w:rPr>
        <w:t>s</w:t>
      </w:r>
      <w:r w:rsidR="0072344D">
        <w:rPr>
          <w:rFonts w:ascii="Arial Narrow" w:hAnsi="Arial Narrow"/>
        </w:rPr>
        <w:t xml:space="preserve"> de livraison,</w:t>
      </w:r>
      <w:r w:rsidR="0072344D" w:rsidRPr="0072344D">
        <w:rPr>
          <w:rFonts w:ascii="Arial Narrow" w:hAnsi="Arial Narrow"/>
        </w:rPr>
        <w:t xml:space="preserve"> </w:t>
      </w:r>
      <w:r w:rsidR="00DB51EF" w:rsidRPr="0072344D">
        <w:rPr>
          <w:rFonts w:ascii="Arial Narrow" w:hAnsi="Arial Narrow"/>
        </w:rPr>
        <w:t>facturation, révision des prix</w:t>
      </w:r>
      <w:r w:rsidR="00823737">
        <w:rPr>
          <w:rFonts w:ascii="Arial Narrow" w:hAnsi="Arial Narrow"/>
        </w:rPr>
        <w:t>…</w:t>
      </w:r>
      <w:r w:rsidR="0072344D" w:rsidRPr="0072344D">
        <w:rPr>
          <w:rFonts w:ascii="Arial Narrow" w:hAnsi="Arial Narrow"/>
        </w:rPr>
        <w:t>)</w:t>
      </w:r>
      <w:r w:rsidR="0072344D">
        <w:rPr>
          <w:rFonts w:ascii="Arial Narrow" w:hAnsi="Arial Narrow"/>
        </w:rPr>
        <w:t>.</w:t>
      </w:r>
    </w:p>
    <w:p w14:paraId="52ED0070" w14:textId="0DC29BF0" w:rsidR="00AA3124" w:rsidRPr="00E52FFA" w:rsidRDefault="00AA3124" w:rsidP="00DB5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 Narrow" w:hAnsi="Arial Narrow"/>
        </w:rPr>
      </w:pPr>
      <w:r w:rsidRPr="00E52FFA">
        <w:rPr>
          <w:rFonts w:ascii="Arial Narrow" w:hAnsi="Arial Narrow"/>
        </w:rPr>
        <w:t>Fournir l’organigramme.</w:t>
      </w:r>
    </w:p>
    <w:p w14:paraId="6936A705" w14:textId="2D232226" w:rsidR="00AA3124" w:rsidRPr="00E52FFA" w:rsidRDefault="00AA3124" w:rsidP="00AA3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>Réponse </w:t>
      </w:r>
      <w:proofErr w:type="gramStart"/>
      <w:r w:rsidR="007C5C9B">
        <w:rPr>
          <w:rFonts w:ascii="Arial Narrow" w:hAnsi="Arial Narrow"/>
          <w:b/>
          <w:u w:val="single"/>
        </w:rPr>
        <w:t>6</w:t>
      </w:r>
      <w:r w:rsidRPr="00E52FFA">
        <w:rPr>
          <w:rFonts w:ascii="Arial Narrow" w:hAnsi="Arial Narrow"/>
        </w:rPr>
        <w:t>:</w:t>
      </w:r>
      <w:proofErr w:type="gramEnd"/>
      <w:r w:rsidRPr="00E52FFA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70B25EF4" w14:textId="77777777" w:rsidR="00AA3124" w:rsidRPr="00E52FFA" w:rsidRDefault="00AA3124" w:rsidP="00AA3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05F1A550" w14:textId="77777777" w:rsidR="00AA3124" w:rsidRPr="00E52FFA" w:rsidRDefault="00AA3124" w:rsidP="00AA3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225FAC7B" w14:textId="77777777" w:rsidR="00AA3124" w:rsidRPr="00E52FFA" w:rsidRDefault="00AA3124" w:rsidP="00AA3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0070DAB3" w14:textId="77777777" w:rsidR="00AA3124" w:rsidRPr="00E52FFA" w:rsidRDefault="00AA3124" w:rsidP="00996FF6">
      <w:pPr>
        <w:rPr>
          <w:rFonts w:ascii="Arial Narrow" w:hAnsi="Arial Narrow"/>
          <w:b/>
          <w:u w:val="single"/>
        </w:rPr>
      </w:pPr>
    </w:p>
    <w:p w14:paraId="0482C279" w14:textId="5E4B7B7E" w:rsidR="001746ED" w:rsidRPr="00E52FFA" w:rsidRDefault="001746ED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 xml:space="preserve">Question </w:t>
      </w:r>
      <w:r w:rsidR="00401FC8">
        <w:rPr>
          <w:rFonts w:ascii="Arial Narrow" w:hAnsi="Arial Narrow"/>
          <w:b/>
          <w:u w:val="single"/>
        </w:rPr>
        <w:t>7</w:t>
      </w:r>
      <w:r w:rsidRPr="00E52FFA">
        <w:rPr>
          <w:rFonts w:ascii="Arial Narrow" w:hAnsi="Arial Narrow"/>
        </w:rPr>
        <w:t xml:space="preserve"> : (</w:t>
      </w:r>
      <w:r w:rsidR="009F5E57">
        <w:rPr>
          <w:rFonts w:ascii="Arial Narrow" w:hAnsi="Arial Narrow"/>
        </w:rPr>
        <w:t>10</w:t>
      </w:r>
      <w:r w:rsidR="00554B4D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02691D95" w14:textId="77777777" w:rsidR="002D445F" w:rsidRDefault="00333A6E" w:rsidP="0082373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 Narrow" w:hAnsi="Arial Narrow" w:cs="Tahoma"/>
        </w:rPr>
      </w:pPr>
      <w:r w:rsidRPr="00E52FFA">
        <w:rPr>
          <w:rFonts w:ascii="Arial Narrow" w:hAnsi="Arial Narrow" w:cs="Tahoma"/>
        </w:rPr>
        <w:t>Quel outil mettez-vous à disposition du S</w:t>
      </w:r>
      <w:r w:rsidR="00FB5107" w:rsidRPr="00E52FFA">
        <w:rPr>
          <w:rFonts w:ascii="Arial Narrow" w:hAnsi="Arial Narrow" w:cs="Tahoma"/>
        </w:rPr>
        <w:t xml:space="preserve">ervice </w:t>
      </w:r>
      <w:r w:rsidRPr="00E52FFA">
        <w:rPr>
          <w:rFonts w:ascii="Arial Narrow" w:hAnsi="Arial Narrow" w:cs="Tahoma"/>
        </w:rPr>
        <w:t>P</w:t>
      </w:r>
      <w:r w:rsidR="00FB5107" w:rsidRPr="00E52FFA">
        <w:rPr>
          <w:rFonts w:ascii="Arial Narrow" w:hAnsi="Arial Narrow" w:cs="Tahoma"/>
        </w:rPr>
        <w:t>révention</w:t>
      </w:r>
      <w:r w:rsidR="00205A5E" w:rsidRPr="00E52FFA">
        <w:rPr>
          <w:rFonts w:ascii="Arial Narrow" w:hAnsi="Arial Narrow" w:cs="Tahoma"/>
        </w:rPr>
        <w:t xml:space="preserve"> et </w:t>
      </w:r>
      <w:r w:rsidRPr="00E52FFA">
        <w:rPr>
          <w:rFonts w:ascii="Arial Narrow" w:hAnsi="Arial Narrow" w:cs="Tahoma"/>
        </w:rPr>
        <w:t>S</w:t>
      </w:r>
      <w:r w:rsidR="00205A5E" w:rsidRPr="00E52FFA">
        <w:rPr>
          <w:rFonts w:ascii="Arial Narrow" w:hAnsi="Arial Narrow" w:cs="Tahoma"/>
        </w:rPr>
        <w:t>écurité</w:t>
      </w:r>
      <w:r w:rsidRPr="00E52FFA">
        <w:rPr>
          <w:rFonts w:ascii="Arial Narrow" w:hAnsi="Arial Narrow" w:cs="Tahoma"/>
        </w:rPr>
        <w:t xml:space="preserve"> et des </w:t>
      </w:r>
      <w:r w:rsidR="00205A5E" w:rsidRPr="00E52FFA">
        <w:rPr>
          <w:rFonts w:ascii="Arial Narrow" w:hAnsi="Arial Narrow" w:cs="Tahoma"/>
        </w:rPr>
        <w:t>producteurs</w:t>
      </w:r>
      <w:r w:rsidRPr="00E52FFA">
        <w:rPr>
          <w:rFonts w:ascii="Arial Narrow" w:hAnsi="Arial Narrow" w:cs="Tahoma"/>
        </w:rPr>
        <w:t xml:space="preserve"> pour consulter les différents documents (BSD, état des BSD, </w:t>
      </w:r>
      <w:r w:rsidR="00400AE0" w:rsidRPr="00E52FFA">
        <w:rPr>
          <w:rFonts w:ascii="Arial Narrow" w:hAnsi="Arial Narrow" w:cs="Tahoma"/>
        </w:rPr>
        <w:t xml:space="preserve">suivi des déchets, bons de </w:t>
      </w:r>
      <w:r w:rsidR="00026868">
        <w:rPr>
          <w:rFonts w:ascii="Arial Narrow" w:hAnsi="Arial Narrow" w:cs="Tahoma"/>
        </w:rPr>
        <w:t>livraison</w:t>
      </w:r>
      <w:r w:rsidR="00400AE0" w:rsidRPr="00E52FFA">
        <w:rPr>
          <w:rFonts w:ascii="Arial Narrow" w:hAnsi="Arial Narrow" w:cs="Tahoma"/>
        </w:rPr>
        <w:t>, factures, …) ? Quelles sont les fonctionnalités de cet outil ?</w:t>
      </w:r>
    </w:p>
    <w:p w14:paraId="5A82B61D" w14:textId="23C973B8" w:rsidR="00836FF8" w:rsidRPr="00E52FFA" w:rsidRDefault="00836FF8" w:rsidP="0082373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Fournir une plaquette de présentation de </w:t>
      </w:r>
      <w:r w:rsidR="000D08AD">
        <w:rPr>
          <w:rFonts w:ascii="Arial Narrow" w:hAnsi="Arial Narrow" w:cs="Tahoma"/>
        </w:rPr>
        <w:t xml:space="preserve">cet </w:t>
      </w:r>
      <w:r>
        <w:rPr>
          <w:rFonts w:ascii="Arial Narrow" w:hAnsi="Arial Narrow" w:cs="Tahoma"/>
        </w:rPr>
        <w:t>outil</w:t>
      </w:r>
      <w:r w:rsidR="000D08AD">
        <w:rPr>
          <w:rFonts w:ascii="Arial Narrow" w:hAnsi="Arial Narrow" w:cs="Tahoma"/>
        </w:rPr>
        <w:t>.</w:t>
      </w:r>
      <w:r w:rsidR="009F32C1">
        <w:rPr>
          <w:rFonts w:ascii="Arial Narrow" w:hAnsi="Arial Narrow" w:cs="Tahoma"/>
        </w:rPr>
        <w:t xml:space="preserve"> </w:t>
      </w:r>
    </w:p>
    <w:p w14:paraId="6391573A" w14:textId="3C40CC9B" w:rsidR="001746ED" w:rsidRPr="00E52FFA" w:rsidRDefault="001746ED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  <w:highlight w:val="yellow"/>
        </w:rPr>
      </w:pPr>
      <w:r w:rsidRPr="00E52FFA">
        <w:rPr>
          <w:rFonts w:ascii="Arial Narrow" w:hAnsi="Arial Narrow"/>
          <w:b/>
          <w:u w:val="single"/>
        </w:rPr>
        <w:t>Réponse </w:t>
      </w:r>
      <w:r w:rsidR="007C5C9B">
        <w:rPr>
          <w:rFonts w:ascii="Arial Narrow" w:hAnsi="Arial Narrow"/>
          <w:b/>
          <w:u w:val="single"/>
        </w:rPr>
        <w:t>7</w:t>
      </w:r>
      <w:r w:rsidRPr="00E52FFA">
        <w:rPr>
          <w:rFonts w:ascii="Arial Narrow" w:hAnsi="Arial Narrow"/>
          <w:b/>
          <w:u w:val="single"/>
        </w:rPr>
        <w:t xml:space="preserve"> </w:t>
      </w:r>
      <w:r w:rsidRPr="00E52FFA">
        <w:rPr>
          <w:rFonts w:ascii="Arial Narrow" w:hAnsi="Arial Narrow"/>
        </w:rPr>
        <w:t xml:space="preserve">: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</w:t>
      </w:r>
      <w:proofErr w:type="gramStart"/>
      <w:r w:rsidRPr="00E52FFA">
        <w:rPr>
          <w:rFonts w:ascii="Arial Narrow" w:hAnsi="Arial Narrow"/>
          <w:highlight w:val="yellow"/>
        </w:rPr>
        <w:t>…….</w:t>
      </w:r>
      <w:proofErr w:type="gramEnd"/>
      <w:r w:rsidRPr="00E52FFA">
        <w:rPr>
          <w:rFonts w:ascii="Arial Narrow" w:hAnsi="Arial Narrow"/>
          <w:highlight w:val="yellow"/>
        </w:rPr>
        <w:t>.</w:t>
      </w:r>
    </w:p>
    <w:p w14:paraId="59CC48C0" w14:textId="77777777" w:rsidR="001746ED" w:rsidRPr="00E52FFA" w:rsidRDefault="001746ED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0D0FD12F" w14:textId="77777777" w:rsidR="001746ED" w:rsidRPr="00E52FFA" w:rsidRDefault="001746ED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32D8ACFA" w14:textId="77777777" w:rsidR="001746ED" w:rsidRPr="00E52FFA" w:rsidRDefault="001746ED" w:rsidP="00333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3EE4FD8F" w14:textId="77777777" w:rsidR="00400AE0" w:rsidRPr="00E52FFA" w:rsidRDefault="00400AE0" w:rsidP="00401FC8">
      <w:pPr>
        <w:rPr>
          <w:rFonts w:ascii="Arial Narrow" w:hAnsi="Arial Narrow"/>
        </w:rPr>
      </w:pPr>
    </w:p>
    <w:p w14:paraId="300F33CB" w14:textId="32138AF5" w:rsidR="000D08AD" w:rsidRDefault="000D08AD">
      <w:pPr>
        <w:widowControl/>
        <w:adjustRightInd/>
        <w:spacing w:line="240" w:lineRule="auto"/>
        <w:jc w:val="left"/>
        <w:textAlignment w:val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60D665A6" w14:textId="77777777" w:rsidR="007D3F6E" w:rsidRPr="007D3F6E" w:rsidRDefault="00B05F48" w:rsidP="00B05F48">
      <w:pPr>
        <w:widowControl/>
        <w:numPr>
          <w:ilvl w:val="0"/>
          <w:numId w:val="16"/>
        </w:numPr>
        <w:pBdr>
          <w:top w:val="single" w:sz="12" w:space="0" w:color="auto"/>
          <w:left w:val="single" w:sz="12" w:space="31" w:color="auto"/>
          <w:bottom w:val="single" w:sz="12" w:space="1" w:color="auto"/>
          <w:right w:val="single" w:sz="12" w:space="31" w:color="auto"/>
        </w:pBdr>
        <w:shd w:val="clear" w:color="auto" w:fill="BFBFBF"/>
        <w:autoSpaceDE w:val="0"/>
        <w:autoSpaceDN w:val="0"/>
        <w:spacing w:line="240" w:lineRule="auto"/>
        <w:ind w:left="360" w:right="-28"/>
        <w:jc w:val="center"/>
        <w:textAlignment w:val="auto"/>
        <w:rPr>
          <w:rFonts w:ascii="Arial Narrow" w:hAnsi="Arial Narrow" w:cs="Arial"/>
          <w:b/>
          <w:sz w:val="28"/>
          <w:szCs w:val="28"/>
        </w:rPr>
      </w:pPr>
      <w:bookmarkStart w:id="1" w:name="_Toc536796156"/>
      <w:r w:rsidRPr="00EF2D93">
        <w:rPr>
          <w:rFonts w:ascii="Arial Narrow" w:hAnsi="Arial Narrow" w:cs="Arial"/>
          <w:b/>
          <w:color w:val="4F81BD"/>
          <w:sz w:val="28"/>
          <w:szCs w:val="28"/>
        </w:rPr>
        <w:lastRenderedPageBreak/>
        <w:t xml:space="preserve">LE CRITÈRE VALEUR </w:t>
      </w:r>
      <w:r w:rsidR="005F3096">
        <w:rPr>
          <w:rFonts w:ascii="Arial Narrow" w:hAnsi="Arial Narrow" w:cs="Arial"/>
          <w:b/>
          <w:color w:val="4F81BD"/>
          <w:sz w:val="28"/>
          <w:szCs w:val="28"/>
        </w:rPr>
        <w:t>DEMARCHE ENVIRONNEMENTALE</w:t>
      </w:r>
      <w:r w:rsidRPr="00EF2D93">
        <w:rPr>
          <w:rFonts w:ascii="Arial Narrow" w:hAnsi="Arial Narrow" w:cs="Arial"/>
          <w:b/>
          <w:color w:val="4F81BD"/>
          <w:sz w:val="28"/>
          <w:szCs w:val="28"/>
        </w:rPr>
        <w:t xml:space="preserve"> </w:t>
      </w:r>
    </w:p>
    <w:p w14:paraId="1C067782" w14:textId="71539F44" w:rsidR="00B05F48" w:rsidRPr="00EF2D93" w:rsidRDefault="00A848AE" w:rsidP="007D3F6E">
      <w:pPr>
        <w:widowControl/>
        <w:pBdr>
          <w:top w:val="single" w:sz="12" w:space="0" w:color="auto"/>
          <w:left w:val="single" w:sz="12" w:space="31" w:color="auto"/>
          <w:bottom w:val="single" w:sz="12" w:space="1" w:color="auto"/>
          <w:right w:val="single" w:sz="12" w:space="31" w:color="auto"/>
        </w:pBdr>
        <w:shd w:val="clear" w:color="auto" w:fill="BFBFBF"/>
        <w:autoSpaceDE w:val="0"/>
        <w:autoSpaceDN w:val="0"/>
        <w:spacing w:line="240" w:lineRule="auto"/>
        <w:ind w:right="-28"/>
        <w:jc w:val="center"/>
        <w:textAlignment w:val="auto"/>
        <w:rPr>
          <w:rFonts w:ascii="Arial Narrow" w:hAnsi="Arial Narrow" w:cs="Arial"/>
          <w:b/>
          <w:sz w:val="28"/>
          <w:szCs w:val="28"/>
        </w:rPr>
      </w:pPr>
      <w:r w:rsidRPr="000D08AD">
        <w:rPr>
          <w:rFonts w:ascii="Arial Narrow" w:hAnsi="Arial Narrow" w:cs="Arial"/>
          <w:b/>
          <w:color w:val="4F81BD"/>
          <w:sz w:val="28"/>
          <w:szCs w:val="28"/>
        </w:rPr>
        <w:t>6</w:t>
      </w:r>
      <w:r w:rsidR="00B05F48" w:rsidRPr="000D08AD">
        <w:rPr>
          <w:rFonts w:ascii="Arial Narrow" w:hAnsi="Arial Narrow" w:cs="Arial"/>
          <w:b/>
          <w:color w:val="4F81BD"/>
          <w:sz w:val="28"/>
          <w:szCs w:val="28"/>
        </w:rPr>
        <w:t>%</w:t>
      </w:r>
      <w:r w:rsidR="00B05F48" w:rsidRPr="00EF2D93">
        <w:rPr>
          <w:rFonts w:ascii="Arial Narrow" w:hAnsi="Arial Narrow" w:cs="Arial"/>
          <w:b/>
          <w:color w:val="4F81BD"/>
          <w:sz w:val="28"/>
          <w:szCs w:val="28"/>
        </w:rPr>
        <w:t xml:space="preserve"> DE LA NOTE GLOBALE</w:t>
      </w:r>
    </w:p>
    <w:p w14:paraId="3F2386C6" w14:textId="77777777" w:rsidR="00B05F48" w:rsidRPr="00EF2D93" w:rsidRDefault="00B05F48" w:rsidP="000D08AD">
      <w:pPr>
        <w:rPr>
          <w:rFonts w:ascii="Arial Narrow" w:hAnsi="Arial Narrow" w:cs="Arial"/>
          <w:bCs/>
          <w:sz w:val="22"/>
          <w:szCs w:val="22"/>
        </w:rPr>
      </w:pPr>
    </w:p>
    <w:p w14:paraId="50F63DE2" w14:textId="77777777" w:rsidR="00480EB8" w:rsidRDefault="00480EB8" w:rsidP="000D08AD">
      <w:pPr>
        <w:rPr>
          <w:rFonts w:ascii="Arial Narrow" w:hAnsi="Arial Narrow"/>
          <w:sz w:val="22"/>
          <w:szCs w:val="22"/>
          <w:u w:val="single"/>
        </w:rPr>
      </w:pPr>
    </w:p>
    <w:p w14:paraId="11B0ECC8" w14:textId="222401BF" w:rsidR="00996FF6" w:rsidRPr="00E52FFA" w:rsidRDefault="00996FF6" w:rsidP="0099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 xml:space="preserve">Question </w:t>
      </w:r>
      <w:r w:rsidR="007C5C9B">
        <w:rPr>
          <w:rFonts w:ascii="Arial Narrow" w:hAnsi="Arial Narrow"/>
          <w:b/>
          <w:u w:val="single"/>
        </w:rPr>
        <w:t>8</w:t>
      </w:r>
      <w:r w:rsidRPr="00E52FFA">
        <w:rPr>
          <w:rFonts w:ascii="Arial Narrow" w:hAnsi="Arial Narrow"/>
          <w:b/>
          <w:u w:val="single"/>
        </w:rPr>
        <w:t xml:space="preserve"> 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 w:rsidR="00A848AE">
        <w:rPr>
          <w:rFonts w:ascii="Arial Narrow" w:hAnsi="Arial Narrow"/>
        </w:rPr>
        <w:t>3</w:t>
      </w:r>
      <w:r w:rsidR="00554B4D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</w:rPr>
        <w:t>points)</w:t>
      </w:r>
    </w:p>
    <w:p w14:paraId="4B787ACA" w14:textId="15A09866" w:rsidR="00996FF6" w:rsidRPr="00E52FFA" w:rsidRDefault="00BE53B9" w:rsidP="0099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>
        <w:rPr>
          <w:rFonts w:ascii="Arial Narrow" w:hAnsi="Arial Narrow" w:cs="Tahoma"/>
        </w:rPr>
        <w:t xml:space="preserve">Décrivez les </w:t>
      </w:r>
      <w:r w:rsidR="00823737">
        <w:rPr>
          <w:rFonts w:ascii="Arial Narrow" w:hAnsi="Arial Narrow" w:cs="Tahoma"/>
        </w:rPr>
        <w:t xml:space="preserve">moyens mis en place pour limiter l’impact environnemental de vos </w:t>
      </w:r>
      <w:r>
        <w:rPr>
          <w:rFonts w:ascii="Arial Narrow" w:hAnsi="Arial Narrow" w:cs="Tahoma"/>
        </w:rPr>
        <w:t>procédures</w:t>
      </w:r>
      <w:r w:rsidR="005C4EFD" w:rsidRPr="00E52FFA">
        <w:rPr>
          <w:rFonts w:ascii="Arial Narrow" w:hAnsi="Arial Narrow" w:cs="Tahoma"/>
        </w:rPr>
        <w:t xml:space="preserve"> de nettoyage et </w:t>
      </w:r>
      <w:r w:rsidR="00823737">
        <w:rPr>
          <w:rFonts w:ascii="Arial Narrow" w:hAnsi="Arial Narrow" w:cs="Tahoma"/>
        </w:rPr>
        <w:t xml:space="preserve">de </w:t>
      </w:r>
      <w:r>
        <w:rPr>
          <w:rFonts w:ascii="Arial Narrow" w:hAnsi="Arial Narrow" w:cs="Tahoma"/>
        </w:rPr>
        <w:t>désinfection</w:t>
      </w:r>
      <w:r w:rsidR="005C4EFD" w:rsidRPr="00E52FFA">
        <w:rPr>
          <w:rFonts w:ascii="Arial Narrow" w:hAnsi="Arial Narrow" w:cs="Tahoma"/>
        </w:rPr>
        <w:t xml:space="preserve"> des GRV </w:t>
      </w:r>
      <w:r>
        <w:rPr>
          <w:rFonts w:ascii="Arial Narrow" w:hAnsi="Arial Narrow" w:cs="Tahoma"/>
        </w:rPr>
        <w:t xml:space="preserve">/ GE </w:t>
      </w:r>
      <w:r w:rsidR="00495C66" w:rsidRPr="00843B3A">
        <w:rPr>
          <w:rFonts w:ascii="Arial Narrow" w:hAnsi="Arial Narrow" w:cs="Tahoma"/>
        </w:rPr>
        <w:t>et des véhicules</w:t>
      </w:r>
      <w:r w:rsidR="00495C66">
        <w:rPr>
          <w:rFonts w:ascii="Arial Narrow" w:hAnsi="Arial Narrow" w:cs="Tahoma"/>
        </w:rPr>
        <w:t xml:space="preserve"> </w:t>
      </w:r>
      <w:r w:rsidR="00743C99">
        <w:rPr>
          <w:rFonts w:ascii="Arial Narrow" w:hAnsi="Arial Narrow" w:cs="Tahoma"/>
        </w:rPr>
        <w:t xml:space="preserve">dédiés </w:t>
      </w:r>
      <w:r w:rsidR="00495C66">
        <w:rPr>
          <w:rFonts w:ascii="Arial Narrow" w:hAnsi="Arial Narrow" w:cs="Tahoma"/>
        </w:rPr>
        <w:t>à l’accord-cadre</w:t>
      </w:r>
      <w:r w:rsidR="00823737">
        <w:rPr>
          <w:rFonts w:ascii="Arial Narrow" w:hAnsi="Arial Narrow" w:cs="Tahoma"/>
        </w:rPr>
        <w:t>.</w:t>
      </w:r>
    </w:p>
    <w:p w14:paraId="680B71D2" w14:textId="3FBD07AB" w:rsidR="00996FF6" w:rsidRPr="00E52FFA" w:rsidRDefault="00996FF6" w:rsidP="00996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>Réponse </w:t>
      </w:r>
      <w:r w:rsidR="007C5C9B">
        <w:rPr>
          <w:rFonts w:ascii="Arial Narrow" w:hAnsi="Arial Narrow"/>
          <w:b/>
          <w:u w:val="single"/>
        </w:rPr>
        <w:t>8</w:t>
      </w:r>
      <w:r w:rsidRPr="00E52FFA">
        <w:rPr>
          <w:rFonts w:ascii="Arial Narrow" w:hAnsi="Arial Narrow"/>
        </w:rPr>
        <w:t xml:space="preserve"> :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1A1A6859" w14:textId="77777777" w:rsidR="00996FF6" w:rsidRDefault="00996FF6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12E8A135" w14:textId="77777777" w:rsidR="002D445F" w:rsidRDefault="002D445F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3B41350D" w14:textId="77777777" w:rsidR="002D445F" w:rsidRPr="00E52FFA" w:rsidRDefault="002D445F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7CE0682F" w14:textId="77777777" w:rsidR="00996FF6" w:rsidRDefault="00996FF6" w:rsidP="00495C66">
      <w:pPr>
        <w:rPr>
          <w:rFonts w:ascii="Arial Narrow" w:hAnsi="Arial Narrow"/>
          <w:u w:val="single"/>
        </w:rPr>
      </w:pPr>
    </w:p>
    <w:p w14:paraId="29567300" w14:textId="02916DB4" w:rsidR="00495C66" w:rsidRDefault="00495C66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 xml:space="preserve">Question </w:t>
      </w:r>
      <w:r w:rsidR="007C5C9B">
        <w:rPr>
          <w:rFonts w:ascii="Arial Narrow" w:hAnsi="Arial Narrow"/>
          <w:b/>
          <w:u w:val="single"/>
        </w:rPr>
        <w:t>9</w:t>
      </w:r>
      <w:r w:rsidRPr="00E52FFA">
        <w:rPr>
          <w:rFonts w:ascii="Arial Narrow" w:hAnsi="Arial Narrow"/>
          <w:b/>
          <w:u w:val="single"/>
        </w:rPr>
        <w:t> </w:t>
      </w:r>
      <w:r w:rsidRPr="00E52FFA">
        <w:rPr>
          <w:rFonts w:ascii="Arial Narrow" w:hAnsi="Arial Narrow"/>
          <w:b/>
        </w:rPr>
        <w:t>:</w:t>
      </w:r>
      <w:r w:rsidRPr="00E52FFA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 xml:space="preserve">3 </w:t>
      </w:r>
      <w:r w:rsidRPr="00E52FFA">
        <w:rPr>
          <w:rFonts w:ascii="Arial Narrow" w:hAnsi="Arial Narrow"/>
        </w:rPr>
        <w:t>points)</w:t>
      </w:r>
    </w:p>
    <w:p w14:paraId="62A1F22E" w14:textId="112D4EEB" w:rsidR="00495C66" w:rsidRPr="00E52FFA" w:rsidRDefault="00495C66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Quelle est votre politique environnementale par rapport à la flotte automobile dédiée à l’accord-cadre ?</w:t>
      </w:r>
      <w:r w:rsidR="00053499">
        <w:rPr>
          <w:rFonts w:ascii="Arial Narrow" w:hAnsi="Arial Narrow"/>
        </w:rPr>
        <w:t xml:space="preserve"> </w:t>
      </w:r>
    </w:p>
    <w:p w14:paraId="673A9ECD" w14:textId="124B35DE" w:rsidR="00495C66" w:rsidRPr="00E52FFA" w:rsidRDefault="00495C66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  <w:r w:rsidRPr="00E52FFA">
        <w:rPr>
          <w:rFonts w:ascii="Arial Narrow" w:hAnsi="Arial Narrow"/>
          <w:b/>
          <w:u w:val="single"/>
        </w:rPr>
        <w:t>Réponse </w:t>
      </w:r>
      <w:proofErr w:type="gramStart"/>
      <w:r w:rsidR="007C5C9B">
        <w:rPr>
          <w:rFonts w:ascii="Arial Narrow" w:hAnsi="Arial Narrow"/>
          <w:b/>
          <w:u w:val="single"/>
        </w:rPr>
        <w:t>9</w:t>
      </w:r>
      <w:r w:rsidRPr="00E52FFA">
        <w:rPr>
          <w:rFonts w:ascii="Arial Narrow" w:hAnsi="Arial Narrow"/>
        </w:rPr>
        <w:t>:</w:t>
      </w:r>
      <w:proofErr w:type="gramEnd"/>
      <w:r w:rsidRPr="00E52FFA">
        <w:rPr>
          <w:rFonts w:ascii="Arial Narrow" w:hAnsi="Arial Narrow"/>
        </w:rPr>
        <w:t xml:space="preserve"> </w:t>
      </w:r>
      <w:r w:rsidRPr="00E52FFA">
        <w:rPr>
          <w:rFonts w:ascii="Arial Narrow" w:hAnsi="Arial Narrow"/>
          <w:highlight w:val="yellow"/>
        </w:rPr>
        <w:sym w:font="Wingdings" w:char="F021"/>
      </w:r>
      <w:r w:rsidRPr="00E52FFA">
        <w:rPr>
          <w:rFonts w:ascii="Arial Narrow" w:hAnsi="Arial Narrow"/>
          <w:highlight w:val="yellow"/>
        </w:rPr>
        <w:t>…………………………………………….</w:t>
      </w:r>
    </w:p>
    <w:p w14:paraId="4EEAF983" w14:textId="77777777" w:rsidR="00495C66" w:rsidRPr="00E52FFA" w:rsidRDefault="00495C66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2772E4AB" w14:textId="77777777" w:rsidR="00495C66" w:rsidRPr="00E52FFA" w:rsidRDefault="00495C66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</w:rPr>
      </w:pPr>
    </w:p>
    <w:p w14:paraId="7DBB31EF" w14:textId="77777777" w:rsidR="00495C66" w:rsidRPr="00EF2D93" w:rsidRDefault="00495C66" w:rsidP="00495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 Narrow" w:hAnsi="Arial Narrow"/>
          <w:sz w:val="22"/>
          <w:szCs w:val="22"/>
        </w:rPr>
      </w:pPr>
    </w:p>
    <w:p w14:paraId="4809D107" w14:textId="77777777" w:rsidR="00BE53B9" w:rsidRPr="00E52FFA" w:rsidRDefault="00BE53B9" w:rsidP="00996FF6">
      <w:pPr>
        <w:rPr>
          <w:rFonts w:ascii="Arial Narrow" w:hAnsi="Arial Narrow"/>
          <w:u w:val="single"/>
        </w:rPr>
      </w:pPr>
    </w:p>
    <w:p w14:paraId="3BA4E06C" w14:textId="77777777" w:rsidR="00996FF6" w:rsidRPr="00E52FFA" w:rsidRDefault="00996FF6" w:rsidP="00996FF6">
      <w:pPr>
        <w:rPr>
          <w:rFonts w:ascii="Arial Narrow" w:hAnsi="Arial Narrow"/>
          <w:u w:val="single"/>
        </w:rPr>
      </w:pPr>
    </w:p>
    <w:p w14:paraId="3F4251C5" w14:textId="77777777" w:rsidR="008F1BC9" w:rsidRPr="00E52FFA" w:rsidRDefault="008F1BC9" w:rsidP="008F1BC9">
      <w:pPr>
        <w:widowControl/>
        <w:numPr>
          <w:ilvl w:val="0"/>
          <w:numId w:val="16"/>
        </w:numPr>
        <w:pBdr>
          <w:top w:val="single" w:sz="12" w:space="0" w:color="auto"/>
          <w:left w:val="single" w:sz="12" w:space="31" w:color="auto"/>
          <w:bottom w:val="single" w:sz="12" w:space="1" w:color="auto"/>
          <w:right w:val="single" w:sz="12" w:space="31" w:color="auto"/>
        </w:pBdr>
        <w:shd w:val="clear" w:color="auto" w:fill="BFBFBF"/>
        <w:autoSpaceDE w:val="0"/>
        <w:autoSpaceDN w:val="0"/>
        <w:spacing w:line="240" w:lineRule="auto"/>
        <w:ind w:left="360" w:right="-28"/>
        <w:jc w:val="center"/>
        <w:textAlignment w:val="auto"/>
        <w:rPr>
          <w:rFonts w:ascii="Arial Narrow" w:hAnsi="Arial Narrow" w:cs="Arial"/>
          <w:b/>
          <w:lang w:val="en-GB"/>
        </w:rPr>
      </w:pPr>
      <w:r w:rsidRPr="00E52FFA">
        <w:rPr>
          <w:rFonts w:ascii="Arial Narrow" w:hAnsi="Arial Narrow" w:cs="Arial"/>
          <w:b/>
          <w:color w:val="4F81BD"/>
          <w:lang w:val="en-GB"/>
        </w:rPr>
        <w:t>INFORMATIONS COMPLEMENTAIRES</w:t>
      </w:r>
    </w:p>
    <w:p w14:paraId="6E47D7CB" w14:textId="037C6A33" w:rsidR="000D6A35" w:rsidRPr="00E52FFA" w:rsidRDefault="00393C81" w:rsidP="00977A47">
      <w:pPr>
        <w:pStyle w:val="Titre"/>
        <w:spacing w:after="12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E52FFA">
        <w:rPr>
          <w:rFonts w:ascii="Arial Narrow" w:hAnsi="Arial Narrow" w:cs="Times New Roman"/>
          <w:sz w:val="24"/>
          <w:szCs w:val="24"/>
        </w:rPr>
        <w:t xml:space="preserve">Indiquez ci-dessous la liste </w:t>
      </w:r>
      <w:r w:rsidR="00FA7E86" w:rsidRPr="00E52FFA">
        <w:rPr>
          <w:rFonts w:ascii="Arial Narrow" w:hAnsi="Arial Narrow" w:cs="Times New Roman"/>
          <w:sz w:val="24"/>
          <w:szCs w:val="24"/>
        </w:rPr>
        <w:t xml:space="preserve">des documents </w:t>
      </w:r>
      <w:r w:rsidR="004609AD" w:rsidRPr="00E52FFA">
        <w:rPr>
          <w:rFonts w:ascii="Arial Narrow" w:hAnsi="Arial Narrow" w:cs="Times New Roman"/>
          <w:sz w:val="24"/>
          <w:szCs w:val="24"/>
        </w:rPr>
        <w:t xml:space="preserve">qui sont joints </w:t>
      </w:r>
      <w:r w:rsidRPr="00E52FFA">
        <w:rPr>
          <w:rFonts w:ascii="Arial Narrow" w:hAnsi="Arial Narrow" w:cs="Times New Roman"/>
          <w:sz w:val="24"/>
          <w:szCs w:val="24"/>
        </w:rPr>
        <w:t xml:space="preserve">en complément </w:t>
      </w:r>
      <w:r w:rsidR="00FA7E86" w:rsidRPr="00E52FFA">
        <w:rPr>
          <w:rFonts w:ascii="Arial Narrow" w:hAnsi="Arial Narrow" w:cs="Times New Roman"/>
          <w:sz w:val="24"/>
          <w:szCs w:val="24"/>
        </w:rPr>
        <w:t xml:space="preserve">de </w:t>
      </w:r>
      <w:r w:rsidRPr="00E52FFA">
        <w:rPr>
          <w:rFonts w:ascii="Arial Narrow" w:hAnsi="Arial Narrow" w:cs="Times New Roman"/>
          <w:sz w:val="24"/>
          <w:szCs w:val="24"/>
        </w:rPr>
        <w:t xml:space="preserve">vos réponses au présent </w:t>
      </w:r>
      <w:r w:rsidR="000D6A35" w:rsidRPr="00E52FFA">
        <w:rPr>
          <w:rFonts w:ascii="Arial Narrow" w:hAnsi="Arial Narrow" w:cs="Times New Roman"/>
          <w:sz w:val="24"/>
          <w:szCs w:val="24"/>
        </w:rPr>
        <w:t xml:space="preserve">cadre de réponse </w:t>
      </w:r>
      <w:bookmarkEnd w:id="1"/>
      <w:r w:rsidRPr="00E52FFA">
        <w:rPr>
          <w:rFonts w:ascii="Arial Narrow" w:hAnsi="Arial Narrow" w:cs="Times New Roman"/>
          <w:sz w:val="24"/>
          <w:szCs w:val="24"/>
        </w:rPr>
        <w:t>technique</w:t>
      </w:r>
      <w:r w:rsidR="004609AD" w:rsidRPr="00E52FFA">
        <w:rPr>
          <w:rFonts w:ascii="Arial Narrow" w:hAnsi="Arial Narrow" w:cs="Times New Roman"/>
          <w:sz w:val="24"/>
          <w:szCs w:val="24"/>
        </w:rPr>
        <w:t>, en indiquant la question à laquelle ils se réfèrent</w:t>
      </w:r>
      <w:r w:rsidR="007348AD" w:rsidRPr="00E52FFA">
        <w:rPr>
          <w:rFonts w:ascii="Arial Narrow" w:hAnsi="Arial Narrow" w:cs="Times New Roman"/>
          <w:sz w:val="24"/>
          <w:szCs w:val="24"/>
        </w:rPr>
        <w:t> :</w:t>
      </w:r>
    </w:p>
    <w:p w14:paraId="552E6FCB" w14:textId="77777777" w:rsidR="0045041F" w:rsidRPr="00E52FFA" w:rsidRDefault="000D6A35" w:rsidP="000D6A35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Arial Narrow" w:hAnsi="Arial Narrow"/>
          <w:szCs w:val="24"/>
          <w:highlight w:val="yellow"/>
        </w:rPr>
      </w:pPr>
      <w:r w:rsidRPr="00E52FFA">
        <w:rPr>
          <w:rFonts w:ascii="Arial Narrow" w:hAnsi="Arial Narrow"/>
          <w:szCs w:val="24"/>
          <w:u w:val="single"/>
        </w:rPr>
        <w:t>Réponse :</w:t>
      </w:r>
      <w:r w:rsidR="005268F8" w:rsidRPr="00E52FFA">
        <w:rPr>
          <w:rFonts w:ascii="Arial Narrow" w:hAnsi="Arial Narrow"/>
          <w:szCs w:val="24"/>
          <w:highlight w:val="yellow"/>
        </w:rPr>
        <w:t xml:space="preserve"> </w:t>
      </w:r>
      <w:r w:rsidR="005268F8" w:rsidRPr="00E52FFA">
        <w:rPr>
          <w:rFonts w:ascii="Arial Narrow" w:hAnsi="Arial Narrow"/>
          <w:szCs w:val="24"/>
          <w:highlight w:val="yellow"/>
        </w:rPr>
        <w:sym w:font="Wingdings" w:char="F021"/>
      </w:r>
      <w:r w:rsidR="0045041F" w:rsidRPr="00E52FFA">
        <w:rPr>
          <w:rFonts w:ascii="Arial Narrow" w:hAnsi="Arial Narrow"/>
          <w:szCs w:val="24"/>
          <w:highlight w:val="yellow"/>
        </w:rPr>
        <w:t xml:space="preserve"> </w:t>
      </w:r>
    </w:p>
    <w:p w14:paraId="7183B20F" w14:textId="77777777" w:rsidR="000D6A35" w:rsidRPr="00E52FFA" w:rsidRDefault="005268F8" w:rsidP="000D6A35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Arial Narrow" w:hAnsi="Arial Narrow"/>
          <w:szCs w:val="24"/>
        </w:rPr>
      </w:pPr>
      <w:r w:rsidRPr="00E52FFA">
        <w:rPr>
          <w:rFonts w:ascii="Arial Narrow" w:hAnsi="Arial Narrow"/>
          <w:szCs w:val="24"/>
          <w:highlight w:val="yellow"/>
        </w:rPr>
        <w:t>…………………………………………….</w:t>
      </w:r>
    </w:p>
    <w:p w14:paraId="6452D831" w14:textId="77777777" w:rsidR="00EE606D" w:rsidRPr="00E52FFA" w:rsidRDefault="00EE606D" w:rsidP="000D6A35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Arial Narrow" w:hAnsi="Arial Narrow"/>
          <w:szCs w:val="24"/>
        </w:rPr>
      </w:pPr>
    </w:p>
    <w:p w14:paraId="593CBB9F" w14:textId="77777777" w:rsidR="00EE606D" w:rsidRPr="00E52FFA" w:rsidRDefault="00EE606D" w:rsidP="000D6A35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Arial Narrow" w:hAnsi="Arial Narrow"/>
          <w:szCs w:val="24"/>
        </w:rPr>
      </w:pPr>
    </w:p>
    <w:p w14:paraId="09F6AB37" w14:textId="77777777" w:rsidR="00EE606D" w:rsidRPr="00EF2D93" w:rsidRDefault="00EE606D" w:rsidP="000D6A35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Arial Narrow" w:hAnsi="Arial Narrow"/>
          <w:sz w:val="22"/>
          <w:szCs w:val="22"/>
          <w:u w:val="single"/>
        </w:rPr>
      </w:pPr>
    </w:p>
    <w:p w14:paraId="57131866" w14:textId="77777777" w:rsidR="00FE1C98" w:rsidRPr="00BE53B9" w:rsidRDefault="00D66EAD" w:rsidP="00BE53B9">
      <w:pPr>
        <w:pStyle w:val="Titre"/>
        <w:spacing w:after="120" w:line="240" w:lineRule="auto"/>
        <w:rPr>
          <w:rFonts w:ascii="Arial Narrow" w:hAnsi="Arial Narrow" w:cs="Times New Roman"/>
          <w:sz w:val="24"/>
          <w:szCs w:val="24"/>
          <w:u w:val="single"/>
        </w:rPr>
      </w:pPr>
      <w:r w:rsidRPr="00EF2D93">
        <w:rPr>
          <w:rFonts w:ascii="Arial Narrow" w:hAnsi="Arial Narrow" w:cs="Times New Roman"/>
          <w:sz w:val="24"/>
          <w:szCs w:val="24"/>
          <w:u w:val="single"/>
        </w:rPr>
        <w:t>FIN DU CADRE DE REPONSE TECHNIQUE</w:t>
      </w:r>
    </w:p>
    <w:sectPr w:rsidR="00FE1C98" w:rsidRPr="00BE53B9" w:rsidSect="000D6A35">
      <w:footerReference w:type="even" r:id="rId13"/>
      <w:footerReference w:type="default" r:id="rId14"/>
      <w:pgSz w:w="11907" w:h="16840" w:code="9"/>
      <w:pgMar w:top="1418" w:right="1418" w:bottom="1418" w:left="1418" w:header="680" w:footer="68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9AACA" w14:textId="77777777" w:rsidR="00700791" w:rsidRDefault="00700791">
      <w:r>
        <w:separator/>
      </w:r>
    </w:p>
  </w:endnote>
  <w:endnote w:type="continuationSeparator" w:id="0">
    <w:p w14:paraId="486BD108" w14:textId="77777777" w:rsidR="00700791" w:rsidRDefault="0070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Calibri"/>
    <w:charset w:val="00"/>
    <w:family w:val="auto"/>
    <w:pitch w:val="variable"/>
    <w:sig w:usb0="00000003" w:usb1="10008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stige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altName w:val="Calibri"/>
    <w:charset w:val="00"/>
    <w:family w:val="roman"/>
    <w:pitch w:val="default"/>
  </w:font>
  <w:font w:name="Aptos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8AE9A" w14:textId="77777777" w:rsidR="00E23EB8" w:rsidRDefault="00E23EB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</w:t>
    </w:r>
    <w:r>
      <w:rPr>
        <w:rStyle w:val="Numrodepage"/>
      </w:rPr>
      <w:fldChar w:fldCharType="end"/>
    </w:r>
  </w:p>
  <w:p w14:paraId="176F35FF" w14:textId="77777777" w:rsidR="00E23EB8" w:rsidRDefault="00E23E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08E20" w14:textId="77777777" w:rsidR="00E23EB8" w:rsidRPr="00754343" w:rsidRDefault="00E23EB8" w:rsidP="00FC7900">
    <w:pPr>
      <w:pStyle w:val="Pieddepage"/>
      <w:pBdr>
        <w:top w:val="single" w:sz="4" w:space="1" w:color="000080"/>
      </w:pBdr>
      <w:tabs>
        <w:tab w:val="clear" w:pos="9071"/>
        <w:tab w:val="left" w:pos="2552"/>
        <w:tab w:val="center" w:pos="4520"/>
        <w:tab w:val="right" w:pos="9072"/>
      </w:tabs>
      <w:rPr>
        <w:rFonts w:ascii="Arial Narrow" w:hAnsi="Arial Narrow"/>
        <w:i/>
        <w:color w:val="000080"/>
        <w:sz w:val="20"/>
        <w:szCs w:val="20"/>
      </w:rPr>
    </w:pPr>
    <w:r>
      <w:rPr>
        <w:rFonts w:ascii="Arial Narrow" w:hAnsi="Arial Narrow"/>
        <w:i/>
        <w:sz w:val="20"/>
        <w:szCs w:val="20"/>
      </w:rPr>
      <w:t>CRT/Cadre de Réponse Technique</w:t>
    </w:r>
    <w:r w:rsidRPr="00754343">
      <w:rPr>
        <w:rFonts w:ascii="Arial Narrow" w:hAnsi="Arial Narrow"/>
        <w:i/>
        <w:sz w:val="20"/>
        <w:szCs w:val="20"/>
      </w:rPr>
      <w:t xml:space="preserve"> </w:t>
    </w:r>
    <w:r w:rsidR="002B7AB3">
      <w:rPr>
        <w:rFonts w:ascii="Arial Narrow" w:hAnsi="Arial Narrow"/>
        <w:i/>
        <w:sz w:val="20"/>
        <w:szCs w:val="20"/>
      </w:rPr>
      <w:t>–</w:t>
    </w:r>
    <w:r w:rsidR="004B2E1D">
      <w:rPr>
        <w:rFonts w:ascii="Arial Narrow" w:hAnsi="Arial Narrow"/>
        <w:i/>
        <w:sz w:val="20"/>
        <w:szCs w:val="20"/>
      </w:rPr>
      <w:t xml:space="preserve">       </w: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fldChar w:fldCharType="begin"/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instrText xml:space="preserve"> </w:instrText>
    </w:r>
    <w:r>
      <w:rPr>
        <w:rStyle w:val="Numrodepage"/>
        <w:rFonts w:ascii="Arial Narrow" w:hAnsi="Arial Narrow"/>
        <w:i/>
        <w:color w:val="000080"/>
        <w:sz w:val="20"/>
        <w:szCs w:val="20"/>
      </w:rPr>
      <w:instrText>PAGE</w:instrTex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instrText xml:space="preserve"> </w:instrTex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fldChar w:fldCharType="separate"/>
    </w:r>
    <w:r w:rsidR="00EA141A">
      <w:rPr>
        <w:rStyle w:val="Numrodepage"/>
        <w:rFonts w:ascii="Arial Narrow" w:hAnsi="Arial Narrow"/>
        <w:i/>
        <w:noProof/>
        <w:color w:val="000080"/>
        <w:sz w:val="20"/>
        <w:szCs w:val="20"/>
      </w:rPr>
      <w:t>4</w: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fldChar w:fldCharType="end"/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t>/</w: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fldChar w:fldCharType="begin"/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instrText xml:space="preserve"> </w:instrText>
    </w:r>
    <w:r>
      <w:rPr>
        <w:rStyle w:val="Numrodepage"/>
        <w:rFonts w:ascii="Arial Narrow" w:hAnsi="Arial Narrow"/>
        <w:i/>
        <w:color w:val="000080"/>
        <w:sz w:val="20"/>
        <w:szCs w:val="20"/>
      </w:rPr>
      <w:instrText>NUMPAGES</w:instrTex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instrText xml:space="preserve"> </w:instrTex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fldChar w:fldCharType="separate"/>
    </w:r>
    <w:r w:rsidR="00EA141A">
      <w:rPr>
        <w:rStyle w:val="Numrodepage"/>
        <w:rFonts w:ascii="Arial Narrow" w:hAnsi="Arial Narrow"/>
        <w:i/>
        <w:noProof/>
        <w:color w:val="000080"/>
        <w:sz w:val="20"/>
        <w:szCs w:val="20"/>
      </w:rPr>
      <w:t>4</w:t>
    </w:r>
    <w:r w:rsidRPr="00754343">
      <w:rPr>
        <w:rStyle w:val="Numrodepage"/>
        <w:rFonts w:ascii="Arial Narrow" w:hAnsi="Arial Narrow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83B0C" w14:textId="77777777" w:rsidR="00700791" w:rsidRDefault="00700791">
      <w:r>
        <w:separator/>
      </w:r>
    </w:p>
  </w:footnote>
  <w:footnote w:type="continuationSeparator" w:id="0">
    <w:p w14:paraId="5B2EF4D4" w14:textId="77777777" w:rsidR="00700791" w:rsidRDefault="00700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8068542"/>
    <w:lvl w:ilvl="0">
      <w:numFmt w:val="decimal"/>
      <w:pStyle w:val="paragraphe1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numStyleLink w:val="Listeencours1"/>
  </w:abstractNum>
  <w:abstractNum w:abstractNumId="2" w15:restartNumberingAfterBreak="0">
    <w:nsid w:val="00000003"/>
    <w:multiLevelType w:val="singleLevel"/>
    <w:tmpl w:val="00000003"/>
    <w:name w:val="WW8Num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 w15:restartNumberingAfterBreak="0">
    <w:nsid w:val="00000005"/>
    <w:multiLevelType w:val="singleLevel"/>
    <w:tmpl w:val="00000005"/>
    <w:name w:val="WW8Num91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4" w15:restartNumberingAfterBreak="0">
    <w:nsid w:val="007B2529"/>
    <w:multiLevelType w:val="multilevel"/>
    <w:tmpl w:val="00000001"/>
    <w:styleLink w:val="Listeencours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32B49D0"/>
    <w:multiLevelType w:val="hybridMultilevel"/>
    <w:tmpl w:val="DC58D87C"/>
    <w:lvl w:ilvl="0" w:tplc="B5201342">
      <w:start w:val="1"/>
      <w:numFmt w:val="bullet"/>
      <w:pStyle w:val="E1"/>
      <w:lvlText w:val=""/>
      <w:lvlJc w:val="left"/>
      <w:pPr>
        <w:tabs>
          <w:tab w:val="num" w:pos="1776"/>
        </w:tabs>
        <w:ind w:left="1642" w:hanging="226"/>
      </w:pPr>
      <w:rPr>
        <w:rFonts w:ascii="Symbol" w:hAnsi="Symbol" w:hint="default"/>
      </w:rPr>
    </w:lvl>
    <w:lvl w:ilvl="1" w:tplc="AC6E996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2" w:tplc="5FCA2244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3" w:tplc="3C608538">
      <w:start w:val="1"/>
      <w:numFmt w:val="bullet"/>
      <w:lvlText w:val="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4" w:tplc="275C3A6E">
      <w:start w:val="1"/>
      <w:numFmt w:val="bullet"/>
      <w:lvlText w:val=""/>
      <w:lvlJc w:val="left"/>
      <w:pPr>
        <w:tabs>
          <w:tab w:val="num" w:pos="4029"/>
        </w:tabs>
        <w:ind w:left="4029" w:hanging="453"/>
      </w:pPr>
      <w:rPr>
        <w:rFonts w:ascii="Symbol" w:hAnsi="Symbol" w:hint="default"/>
      </w:rPr>
    </w:lvl>
    <w:lvl w:ilvl="5" w:tplc="05087F0A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D20C75A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7BEC6E58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hint="default"/>
      </w:rPr>
    </w:lvl>
    <w:lvl w:ilvl="8" w:tplc="98BA950C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09436FC2"/>
    <w:multiLevelType w:val="hybridMultilevel"/>
    <w:tmpl w:val="3BDA8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12B8F"/>
    <w:multiLevelType w:val="hybridMultilevel"/>
    <w:tmpl w:val="7B1EB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163FD"/>
    <w:multiLevelType w:val="hybridMultilevel"/>
    <w:tmpl w:val="C98ED732"/>
    <w:lvl w:ilvl="0" w:tplc="89F28C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5020F"/>
    <w:multiLevelType w:val="hybridMultilevel"/>
    <w:tmpl w:val="5CDE3EA8"/>
    <w:lvl w:ilvl="0" w:tplc="040C000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03466"/>
    <w:multiLevelType w:val="hybridMultilevel"/>
    <w:tmpl w:val="27E2868E"/>
    <w:lvl w:ilvl="0" w:tplc="C6E82A14">
      <w:start w:val="1"/>
      <w:numFmt w:val="bullet"/>
      <w:lvlText w:val=""/>
      <w:lvlJc w:val="left"/>
      <w:pPr>
        <w:tabs>
          <w:tab w:val="num" w:pos="3283"/>
        </w:tabs>
        <w:ind w:left="3149" w:hanging="226"/>
      </w:pPr>
      <w:rPr>
        <w:rFonts w:ascii="Symbol" w:hAnsi="Symbol" w:hint="default"/>
      </w:rPr>
    </w:lvl>
    <w:lvl w:ilvl="1" w:tplc="AC6E996C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hint="default"/>
      </w:rPr>
    </w:lvl>
    <w:lvl w:ilvl="2" w:tplc="9452A34E">
      <w:start w:val="1"/>
      <w:numFmt w:val="bullet"/>
      <w:pStyle w:val="E2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hint="default"/>
      </w:rPr>
    </w:lvl>
    <w:lvl w:ilvl="3" w:tplc="3C608538">
      <w:start w:val="1"/>
      <w:numFmt w:val="bullet"/>
      <w:lvlText w:val="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4" w:tplc="275C3A6E">
      <w:start w:val="1"/>
      <w:numFmt w:val="bullet"/>
      <w:lvlText w:val=""/>
      <w:lvlJc w:val="left"/>
      <w:pPr>
        <w:tabs>
          <w:tab w:val="num" w:pos="5536"/>
        </w:tabs>
        <w:ind w:left="5536" w:hanging="453"/>
      </w:pPr>
      <w:rPr>
        <w:rFonts w:ascii="Symbol" w:hAnsi="Symbol" w:hint="default"/>
      </w:rPr>
    </w:lvl>
    <w:lvl w:ilvl="5" w:tplc="05087F0A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D20C75A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7BEC6E58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hint="default"/>
      </w:rPr>
    </w:lvl>
    <w:lvl w:ilvl="8" w:tplc="98BA950C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21B4380A"/>
    <w:multiLevelType w:val="hybridMultilevel"/>
    <w:tmpl w:val="3888409E"/>
    <w:lvl w:ilvl="0" w:tplc="7AC2E6F8">
      <w:start w:val="1"/>
      <w:numFmt w:val="bullet"/>
      <w:pStyle w:val="Corpsdetexte3"/>
      <w:lvlText w:val=""/>
      <w:lvlJc w:val="left"/>
      <w:pPr>
        <w:tabs>
          <w:tab w:val="num" w:pos="1049"/>
        </w:tabs>
        <w:ind w:left="822" w:hanging="283"/>
      </w:pPr>
      <w:rPr>
        <w:rFonts w:ascii="Symbol" w:hAnsi="Symbol" w:cs="Times New Roman" w:hint="default"/>
        <w:b/>
        <w:i w:val="0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60D7C5D"/>
    <w:multiLevelType w:val="hybridMultilevel"/>
    <w:tmpl w:val="79B46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E6055"/>
    <w:multiLevelType w:val="hybridMultilevel"/>
    <w:tmpl w:val="E3BC5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839BB"/>
    <w:multiLevelType w:val="hybridMultilevel"/>
    <w:tmpl w:val="CF629BB6"/>
    <w:lvl w:ilvl="0" w:tplc="E30E55C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30AB5B31"/>
    <w:multiLevelType w:val="singleLevel"/>
    <w:tmpl w:val="827A1670"/>
    <w:lvl w:ilvl="0">
      <w:start w:val="1"/>
      <w:numFmt w:val="decimal"/>
      <w:pStyle w:val="StyleTitre2Tahoma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 w15:restartNumberingAfterBreak="0">
    <w:nsid w:val="36AB6BEB"/>
    <w:multiLevelType w:val="multilevel"/>
    <w:tmpl w:val="C4880E18"/>
    <w:lvl w:ilvl="0">
      <w:start w:val="1"/>
      <w:numFmt w:val="bullet"/>
      <w:pStyle w:val="EN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9A1057C"/>
    <w:multiLevelType w:val="hybridMultilevel"/>
    <w:tmpl w:val="4D7E74BA"/>
    <w:lvl w:ilvl="0" w:tplc="299C9D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84F98"/>
    <w:multiLevelType w:val="hybridMultilevel"/>
    <w:tmpl w:val="369EC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C0BBA"/>
    <w:multiLevelType w:val="singleLevel"/>
    <w:tmpl w:val="F9F486F4"/>
    <w:lvl w:ilvl="0">
      <w:start w:val="1"/>
      <w:numFmt w:val="bullet"/>
      <w:pStyle w:val="Style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5FE637FD"/>
    <w:multiLevelType w:val="hybridMultilevel"/>
    <w:tmpl w:val="396432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3260FD"/>
    <w:multiLevelType w:val="multilevel"/>
    <w:tmpl w:val="8C4CBF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20B6EFB"/>
    <w:multiLevelType w:val="hybridMultilevel"/>
    <w:tmpl w:val="E80EDF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4788F"/>
    <w:multiLevelType w:val="hybridMultilevel"/>
    <w:tmpl w:val="036A4E4E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16"/>
  </w:num>
  <w:num w:numId="5">
    <w:abstractNumId w:val="1"/>
  </w:num>
  <w:num w:numId="6">
    <w:abstractNumId w:val="4"/>
  </w:num>
  <w:num w:numId="7">
    <w:abstractNumId w:val="9"/>
  </w:num>
  <w:num w:numId="8">
    <w:abstractNumId w:val="24"/>
  </w:num>
  <w:num w:numId="9">
    <w:abstractNumId w:val="14"/>
  </w:num>
  <w:num w:numId="10">
    <w:abstractNumId w:val="5"/>
  </w:num>
  <w:num w:numId="11">
    <w:abstractNumId w:val="21"/>
  </w:num>
  <w:num w:numId="12">
    <w:abstractNumId w:val="10"/>
  </w:num>
  <w:num w:numId="13">
    <w:abstractNumId w:val="11"/>
  </w:num>
  <w:num w:numId="14">
    <w:abstractNumId w:val="20"/>
  </w:num>
  <w:num w:numId="15">
    <w:abstractNumId w:val="17"/>
  </w:num>
  <w:num w:numId="16">
    <w:abstractNumId w:val="22"/>
  </w:num>
  <w:num w:numId="17">
    <w:abstractNumId w:val="12"/>
  </w:num>
  <w:num w:numId="18">
    <w:abstractNumId w:val="6"/>
  </w:num>
  <w:num w:numId="19">
    <w:abstractNumId w:val="18"/>
  </w:num>
  <w:num w:numId="20">
    <w:abstractNumId w:val="13"/>
  </w:num>
  <w:num w:numId="21">
    <w:abstractNumId w:val="7"/>
  </w:num>
  <w:num w:numId="22">
    <w:abstractNumId w:val="8"/>
  </w:num>
  <w:num w:numId="23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E0"/>
    <w:rsid w:val="0000223A"/>
    <w:rsid w:val="0000246C"/>
    <w:rsid w:val="00002B24"/>
    <w:rsid w:val="000043AD"/>
    <w:rsid w:val="000074DC"/>
    <w:rsid w:val="00010818"/>
    <w:rsid w:val="000120FD"/>
    <w:rsid w:val="000125D4"/>
    <w:rsid w:val="00012B6E"/>
    <w:rsid w:val="00012BAD"/>
    <w:rsid w:val="00012DF8"/>
    <w:rsid w:val="00020F74"/>
    <w:rsid w:val="00021162"/>
    <w:rsid w:val="0002205A"/>
    <w:rsid w:val="00024C76"/>
    <w:rsid w:val="000258C1"/>
    <w:rsid w:val="00026868"/>
    <w:rsid w:val="00026F49"/>
    <w:rsid w:val="000277C0"/>
    <w:rsid w:val="00030CA0"/>
    <w:rsid w:val="000328CC"/>
    <w:rsid w:val="00032A68"/>
    <w:rsid w:val="00033C9D"/>
    <w:rsid w:val="000356F2"/>
    <w:rsid w:val="00035E94"/>
    <w:rsid w:val="000367BF"/>
    <w:rsid w:val="00036868"/>
    <w:rsid w:val="00037CB9"/>
    <w:rsid w:val="00041C9D"/>
    <w:rsid w:val="00043BBE"/>
    <w:rsid w:val="00047040"/>
    <w:rsid w:val="000513ED"/>
    <w:rsid w:val="00052A33"/>
    <w:rsid w:val="00053499"/>
    <w:rsid w:val="0005588C"/>
    <w:rsid w:val="00056A06"/>
    <w:rsid w:val="00056D4E"/>
    <w:rsid w:val="00061ED2"/>
    <w:rsid w:val="00062193"/>
    <w:rsid w:val="000643AB"/>
    <w:rsid w:val="00065619"/>
    <w:rsid w:val="00067486"/>
    <w:rsid w:val="00072C83"/>
    <w:rsid w:val="00074BD7"/>
    <w:rsid w:val="00075C9F"/>
    <w:rsid w:val="0007641B"/>
    <w:rsid w:val="00076A4A"/>
    <w:rsid w:val="00077DB1"/>
    <w:rsid w:val="000824B2"/>
    <w:rsid w:val="00083105"/>
    <w:rsid w:val="0008420D"/>
    <w:rsid w:val="000855D3"/>
    <w:rsid w:val="0008742C"/>
    <w:rsid w:val="00090E4F"/>
    <w:rsid w:val="0009154C"/>
    <w:rsid w:val="00092550"/>
    <w:rsid w:val="0009296A"/>
    <w:rsid w:val="00095F47"/>
    <w:rsid w:val="000A0D9A"/>
    <w:rsid w:val="000A1616"/>
    <w:rsid w:val="000A5D2E"/>
    <w:rsid w:val="000A6952"/>
    <w:rsid w:val="000A6A82"/>
    <w:rsid w:val="000B08A2"/>
    <w:rsid w:val="000B154C"/>
    <w:rsid w:val="000B3501"/>
    <w:rsid w:val="000B7C91"/>
    <w:rsid w:val="000C396F"/>
    <w:rsid w:val="000C71E8"/>
    <w:rsid w:val="000C76B1"/>
    <w:rsid w:val="000D08AD"/>
    <w:rsid w:val="000D0E32"/>
    <w:rsid w:val="000D3D12"/>
    <w:rsid w:val="000D3E6A"/>
    <w:rsid w:val="000D5A5D"/>
    <w:rsid w:val="000D5EE1"/>
    <w:rsid w:val="000D66CE"/>
    <w:rsid w:val="000D6A35"/>
    <w:rsid w:val="000D74FF"/>
    <w:rsid w:val="000E3C4C"/>
    <w:rsid w:val="000E492F"/>
    <w:rsid w:val="000E546A"/>
    <w:rsid w:val="000E5502"/>
    <w:rsid w:val="000E5C3B"/>
    <w:rsid w:val="000E78EA"/>
    <w:rsid w:val="000F0929"/>
    <w:rsid w:val="000F0A23"/>
    <w:rsid w:val="000F34B5"/>
    <w:rsid w:val="000F3E4E"/>
    <w:rsid w:val="000F4573"/>
    <w:rsid w:val="000F5451"/>
    <w:rsid w:val="000F61EF"/>
    <w:rsid w:val="000F6E8D"/>
    <w:rsid w:val="00100145"/>
    <w:rsid w:val="001005A6"/>
    <w:rsid w:val="001005FA"/>
    <w:rsid w:val="00101B9C"/>
    <w:rsid w:val="00104DB3"/>
    <w:rsid w:val="001070BB"/>
    <w:rsid w:val="00112169"/>
    <w:rsid w:val="0011378F"/>
    <w:rsid w:val="001139E6"/>
    <w:rsid w:val="001165F0"/>
    <w:rsid w:val="00116F58"/>
    <w:rsid w:val="001172A8"/>
    <w:rsid w:val="00121984"/>
    <w:rsid w:val="0013018D"/>
    <w:rsid w:val="00130874"/>
    <w:rsid w:val="001355E1"/>
    <w:rsid w:val="0013624B"/>
    <w:rsid w:val="00141974"/>
    <w:rsid w:val="00141D5D"/>
    <w:rsid w:val="00143CB5"/>
    <w:rsid w:val="0014557E"/>
    <w:rsid w:val="0015088D"/>
    <w:rsid w:val="00154EDF"/>
    <w:rsid w:val="00155B60"/>
    <w:rsid w:val="001572F4"/>
    <w:rsid w:val="001608F0"/>
    <w:rsid w:val="001618EF"/>
    <w:rsid w:val="0016213A"/>
    <w:rsid w:val="001654A5"/>
    <w:rsid w:val="00165F7A"/>
    <w:rsid w:val="00167922"/>
    <w:rsid w:val="0017181F"/>
    <w:rsid w:val="00171D89"/>
    <w:rsid w:val="001746ED"/>
    <w:rsid w:val="00184DC6"/>
    <w:rsid w:val="001866F4"/>
    <w:rsid w:val="00186A15"/>
    <w:rsid w:val="00191807"/>
    <w:rsid w:val="00191DDB"/>
    <w:rsid w:val="00193DE9"/>
    <w:rsid w:val="00194533"/>
    <w:rsid w:val="00195E94"/>
    <w:rsid w:val="00196DAA"/>
    <w:rsid w:val="00197FF6"/>
    <w:rsid w:val="001A1A37"/>
    <w:rsid w:val="001A327B"/>
    <w:rsid w:val="001A523F"/>
    <w:rsid w:val="001A6F1E"/>
    <w:rsid w:val="001B14E3"/>
    <w:rsid w:val="001C4031"/>
    <w:rsid w:val="001D22C4"/>
    <w:rsid w:val="001D37F4"/>
    <w:rsid w:val="001D40F0"/>
    <w:rsid w:val="001D72A8"/>
    <w:rsid w:val="001E1279"/>
    <w:rsid w:val="001E12FC"/>
    <w:rsid w:val="001E1C81"/>
    <w:rsid w:val="001E239F"/>
    <w:rsid w:val="001E27C7"/>
    <w:rsid w:val="001E4FAF"/>
    <w:rsid w:val="001E72E9"/>
    <w:rsid w:val="001E77D9"/>
    <w:rsid w:val="001F1998"/>
    <w:rsid w:val="001F20FF"/>
    <w:rsid w:val="001F3B4E"/>
    <w:rsid w:val="00203C41"/>
    <w:rsid w:val="00204DE7"/>
    <w:rsid w:val="00204F42"/>
    <w:rsid w:val="00205A5E"/>
    <w:rsid w:val="002115C0"/>
    <w:rsid w:val="00215292"/>
    <w:rsid w:val="00215D46"/>
    <w:rsid w:val="002208EB"/>
    <w:rsid w:val="00222EF0"/>
    <w:rsid w:val="00223023"/>
    <w:rsid w:val="002231F2"/>
    <w:rsid w:val="00223E84"/>
    <w:rsid w:val="00224B5C"/>
    <w:rsid w:val="00226737"/>
    <w:rsid w:val="0022781B"/>
    <w:rsid w:val="002278EE"/>
    <w:rsid w:val="00232211"/>
    <w:rsid w:val="00233A75"/>
    <w:rsid w:val="002342A6"/>
    <w:rsid w:val="00234786"/>
    <w:rsid w:val="00236A70"/>
    <w:rsid w:val="002376E8"/>
    <w:rsid w:val="00237D03"/>
    <w:rsid w:val="00242D1F"/>
    <w:rsid w:val="00245C30"/>
    <w:rsid w:val="00247B6A"/>
    <w:rsid w:val="0025253E"/>
    <w:rsid w:val="0025288F"/>
    <w:rsid w:val="00254C9E"/>
    <w:rsid w:val="00254D11"/>
    <w:rsid w:val="00255EAA"/>
    <w:rsid w:val="00256AFC"/>
    <w:rsid w:val="00257291"/>
    <w:rsid w:val="00260149"/>
    <w:rsid w:val="00260A1B"/>
    <w:rsid w:val="00262389"/>
    <w:rsid w:val="00264314"/>
    <w:rsid w:val="0026600B"/>
    <w:rsid w:val="00274793"/>
    <w:rsid w:val="00275894"/>
    <w:rsid w:val="002809D3"/>
    <w:rsid w:val="00284CC2"/>
    <w:rsid w:val="00287C69"/>
    <w:rsid w:val="00290BF0"/>
    <w:rsid w:val="0029321B"/>
    <w:rsid w:val="00293AC8"/>
    <w:rsid w:val="00295DFF"/>
    <w:rsid w:val="00296CCE"/>
    <w:rsid w:val="00297E5C"/>
    <w:rsid w:val="002A0034"/>
    <w:rsid w:val="002A059A"/>
    <w:rsid w:val="002B289E"/>
    <w:rsid w:val="002B2BB4"/>
    <w:rsid w:val="002B324D"/>
    <w:rsid w:val="002B39F2"/>
    <w:rsid w:val="002B45F0"/>
    <w:rsid w:val="002B64D5"/>
    <w:rsid w:val="002B66A7"/>
    <w:rsid w:val="002B7109"/>
    <w:rsid w:val="002B7AB3"/>
    <w:rsid w:val="002C0948"/>
    <w:rsid w:val="002C11AD"/>
    <w:rsid w:val="002C6527"/>
    <w:rsid w:val="002C6E33"/>
    <w:rsid w:val="002D2D37"/>
    <w:rsid w:val="002D445F"/>
    <w:rsid w:val="002D67BA"/>
    <w:rsid w:val="002D7938"/>
    <w:rsid w:val="002E5428"/>
    <w:rsid w:val="002F3F8F"/>
    <w:rsid w:val="002F500A"/>
    <w:rsid w:val="002F60CC"/>
    <w:rsid w:val="002F6701"/>
    <w:rsid w:val="00300A33"/>
    <w:rsid w:val="00300BF2"/>
    <w:rsid w:val="0030148B"/>
    <w:rsid w:val="00301BEF"/>
    <w:rsid w:val="003022B6"/>
    <w:rsid w:val="003030FD"/>
    <w:rsid w:val="0030328A"/>
    <w:rsid w:val="00304D43"/>
    <w:rsid w:val="003056A7"/>
    <w:rsid w:val="00306C6E"/>
    <w:rsid w:val="00307AEE"/>
    <w:rsid w:val="00311D09"/>
    <w:rsid w:val="003123DB"/>
    <w:rsid w:val="003128A1"/>
    <w:rsid w:val="00314DC8"/>
    <w:rsid w:val="003168B0"/>
    <w:rsid w:val="00316BE5"/>
    <w:rsid w:val="00317443"/>
    <w:rsid w:val="00323B59"/>
    <w:rsid w:val="00323E31"/>
    <w:rsid w:val="003270C2"/>
    <w:rsid w:val="0032751C"/>
    <w:rsid w:val="00327F48"/>
    <w:rsid w:val="00332746"/>
    <w:rsid w:val="003329AE"/>
    <w:rsid w:val="00333A6E"/>
    <w:rsid w:val="0033491C"/>
    <w:rsid w:val="00334982"/>
    <w:rsid w:val="003353BD"/>
    <w:rsid w:val="003358B5"/>
    <w:rsid w:val="00335915"/>
    <w:rsid w:val="00335F44"/>
    <w:rsid w:val="003360B4"/>
    <w:rsid w:val="00337711"/>
    <w:rsid w:val="003408F8"/>
    <w:rsid w:val="003433F8"/>
    <w:rsid w:val="00343427"/>
    <w:rsid w:val="00344AFA"/>
    <w:rsid w:val="003479A0"/>
    <w:rsid w:val="00347BC9"/>
    <w:rsid w:val="00350151"/>
    <w:rsid w:val="00350291"/>
    <w:rsid w:val="003510B3"/>
    <w:rsid w:val="00352C3C"/>
    <w:rsid w:val="00353D74"/>
    <w:rsid w:val="00356A04"/>
    <w:rsid w:val="00362A0C"/>
    <w:rsid w:val="00362AAC"/>
    <w:rsid w:val="00364511"/>
    <w:rsid w:val="003660F5"/>
    <w:rsid w:val="00371754"/>
    <w:rsid w:val="00372FBD"/>
    <w:rsid w:val="00374609"/>
    <w:rsid w:val="00374D53"/>
    <w:rsid w:val="003766BC"/>
    <w:rsid w:val="00377615"/>
    <w:rsid w:val="003807A2"/>
    <w:rsid w:val="0038764D"/>
    <w:rsid w:val="00392071"/>
    <w:rsid w:val="00392ED4"/>
    <w:rsid w:val="00393C81"/>
    <w:rsid w:val="0039498D"/>
    <w:rsid w:val="003A00F4"/>
    <w:rsid w:val="003A0713"/>
    <w:rsid w:val="003A1DFE"/>
    <w:rsid w:val="003A5103"/>
    <w:rsid w:val="003B5B6E"/>
    <w:rsid w:val="003B6500"/>
    <w:rsid w:val="003C0CEB"/>
    <w:rsid w:val="003C370B"/>
    <w:rsid w:val="003C3F8F"/>
    <w:rsid w:val="003C7517"/>
    <w:rsid w:val="003D1F39"/>
    <w:rsid w:val="003D2792"/>
    <w:rsid w:val="003D435E"/>
    <w:rsid w:val="003D4E19"/>
    <w:rsid w:val="003D6DBD"/>
    <w:rsid w:val="003D7596"/>
    <w:rsid w:val="003D7868"/>
    <w:rsid w:val="003D786C"/>
    <w:rsid w:val="003E081F"/>
    <w:rsid w:val="003E0A74"/>
    <w:rsid w:val="003E33AA"/>
    <w:rsid w:val="003E4AB8"/>
    <w:rsid w:val="003E4C69"/>
    <w:rsid w:val="003E6F7D"/>
    <w:rsid w:val="003E7E1A"/>
    <w:rsid w:val="003E7FDB"/>
    <w:rsid w:val="003F15D0"/>
    <w:rsid w:val="003F36A5"/>
    <w:rsid w:val="003F5FC6"/>
    <w:rsid w:val="003F7B56"/>
    <w:rsid w:val="004008E0"/>
    <w:rsid w:val="00400AE0"/>
    <w:rsid w:val="00400E48"/>
    <w:rsid w:val="00401FC8"/>
    <w:rsid w:val="0040339D"/>
    <w:rsid w:val="004044F2"/>
    <w:rsid w:val="004054F8"/>
    <w:rsid w:val="00406A86"/>
    <w:rsid w:val="004103C9"/>
    <w:rsid w:val="00410504"/>
    <w:rsid w:val="00413EFA"/>
    <w:rsid w:val="00416129"/>
    <w:rsid w:val="0041676E"/>
    <w:rsid w:val="00417D11"/>
    <w:rsid w:val="0042197F"/>
    <w:rsid w:val="0042439A"/>
    <w:rsid w:val="004246E7"/>
    <w:rsid w:val="0042527E"/>
    <w:rsid w:val="00426F93"/>
    <w:rsid w:val="00427554"/>
    <w:rsid w:val="00430FBC"/>
    <w:rsid w:val="00432D23"/>
    <w:rsid w:val="004359F6"/>
    <w:rsid w:val="0043712C"/>
    <w:rsid w:val="00441CF4"/>
    <w:rsid w:val="00443844"/>
    <w:rsid w:val="00444740"/>
    <w:rsid w:val="00447860"/>
    <w:rsid w:val="0045041F"/>
    <w:rsid w:val="0045338E"/>
    <w:rsid w:val="00453A23"/>
    <w:rsid w:val="004546BF"/>
    <w:rsid w:val="00454F9F"/>
    <w:rsid w:val="00455353"/>
    <w:rsid w:val="00455F42"/>
    <w:rsid w:val="004603C0"/>
    <w:rsid w:val="004609AD"/>
    <w:rsid w:val="004617BA"/>
    <w:rsid w:val="00461A73"/>
    <w:rsid w:val="00462D20"/>
    <w:rsid w:val="004659DC"/>
    <w:rsid w:val="00471C50"/>
    <w:rsid w:val="00472620"/>
    <w:rsid w:val="004747B2"/>
    <w:rsid w:val="00477ADB"/>
    <w:rsid w:val="00477D96"/>
    <w:rsid w:val="00480EB8"/>
    <w:rsid w:val="00482787"/>
    <w:rsid w:val="00482B50"/>
    <w:rsid w:val="004837B4"/>
    <w:rsid w:val="004842BE"/>
    <w:rsid w:val="00484903"/>
    <w:rsid w:val="00492A65"/>
    <w:rsid w:val="00492B0A"/>
    <w:rsid w:val="00494870"/>
    <w:rsid w:val="00495C66"/>
    <w:rsid w:val="0049629D"/>
    <w:rsid w:val="00496F40"/>
    <w:rsid w:val="004973FF"/>
    <w:rsid w:val="004A0F6B"/>
    <w:rsid w:val="004A14D4"/>
    <w:rsid w:val="004A223B"/>
    <w:rsid w:val="004A34D4"/>
    <w:rsid w:val="004A76FE"/>
    <w:rsid w:val="004A7FF4"/>
    <w:rsid w:val="004B1821"/>
    <w:rsid w:val="004B1F63"/>
    <w:rsid w:val="004B2E1D"/>
    <w:rsid w:val="004B31BB"/>
    <w:rsid w:val="004B5123"/>
    <w:rsid w:val="004C2175"/>
    <w:rsid w:val="004C57D5"/>
    <w:rsid w:val="004C5F4B"/>
    <w:rsid w:val="004D2FA9"/>
    <w:rsid w:val="004D4D11"/>
    <w:rsid w:val="004D5346"/>
    <w:rsid w:val="004D7ADC"/>
    <w:rsid w:val="004E01B6"/>
    <w:rsid w:val="004E13D8"/>
    <w:rsid w:val="004E17D3"/>
    <w:rsid w:val="004E2550"/>
    <w:rsid w:val="004E28B3"/>
    <w:rsid w:val="004E323C"/>
    <w:rsid w:val="004E3E4A"/>
    <w:rsid w:val="004F1C50"/>
    <w:rsid w:val="004F22D4"/>
    <w:rsid w:val="004F7EED"/>
    <w:rsid w:val="00500BEA"/>
    <w:rsid w:val="005028B6"/>
    <w:rsid w:val="005035FF"/>
    <w:rsid w:val="005043B0"/>
    <w:rsid w:val="005048B9"/>
    <w:rsid w:val="0050644D"/>
    <w:rsid w:val="00506A36"/>
    <w:rsid w:val="005078F9"/>
    <w:rsid w:val="00510F90"/>
    <w:rsid w:val="00511D53"/>
    <w:rsid w:val="005151E7"/>
    <w:rsid w:val="00515E93"/>
    <w:rsid w:val="00515EFB"/>
    <w:rsid w:val="00520ED4"/>
    <w:rsid w:val="00521DF3"/>
    <w:rsid w:val="00522DB6"/>
    <w:rsid w:val="00524D3F"/>
    <w:rsid w:val="005268F8"/>
    <w:rsid w:val="0053109E"/>
    <w:rsid w:val="005317DE"/>
    <w:rsid w:val="00532615"/>
    <w:rsid w:val="00532DB0"/>
    <w:rsid w:val="005403A2"/>
    <w:rsid w:val="00540661"/>
    <w:rsid w:val="0054260A"/>
    <w:rsid w:val="005427AB"/>
    <w:rsid w:val="00542AE0"/>
    <w:rsid w:val="005433DC"/>
    <w:rsid w:val="00552321"/>
    <w:rsid w:val="00552495"/>
    <w:rsid w:val="00553E2F"/>
    <w:rsid w:val="00554B4D"/>
    <w:rsid w:val="00556396"/>
    <w:rsid w:val="00556DC6"/>
    <w:rsid w:val="00567B5E"/>
    <w:rsid w:val="00570B9E"/>
    <w:rsid w:val="00570F32"/>
    <w:rsid w:val="005710E9"/>
    <w:rsid w:val="005732C0"/>
    <w:rsid w:val="00573471"/>
    <w:rsid w:val="00574DA9"/>
    <w:rsid w:val="00575F9F"/>
    <w:rsid w:val="00576E70"/>
    <w:rsid w:val="005816FA"/>
    <w:rsid w:val="00581DFE"/>
    <w:rsid w:val="0058326A"/>
    <w:rsid w:val="005842E3"/>
    <w:rsid w:val="0059119E"/>
    <w:rsid w:val="00591F16"/>
    <w:rsid w:val="005922D0"/>
    <w:rsid w:val="00595F5E"/>
    <w:rsid w:val="00596C0F"/>
    <w:rsid w:val="005A03CB"/>
    <w:rsid w:val="005A0A91"/>
    <w:rsid w:val="005A2070"/>
    <w:rsid w:val="005A2215"/>
    <w:rsid w:val="005A4ECE"/>
    <w:rsid w:val="005A560D"/>
    <w:rsid w:val="005A60F0"/>
    <w:rsid w:val="005A65A3"/>
    <w:rsid w:val="005B1BC9"/>
    <w:rsid w:val="005B2CBA"/>
    <w:rsid w:val="005B3E61"/>
    <w:rsid w:val="005B5866"/>
    <w:rsid w:val="005B7657"/>
    <w:rsid w:val="005C33BB"/>
    <w:rsid w:val="005C4004"/>
    <w:rsid w:val="005C405C"/>
    <w:rsid w:val="005C4EFD"/>
    <w:rsid w:val="005C597B"/>
    <w:rsid w:val="005C7526"/>
    <w:rsid w:val="005D1B56"/>
    <w:rsid w:val="005D3B13"/>
    <w:rsid w:val="005D513A"/>
    <w:rsid w:val="005D685D"/>
    <w:rsid w:val="005D7905"/>
    <w:rsid w:val="005E02F8"/>
    <w:rsid w:val="005E0C98"/>
    <w:rsid w:val="005E1684"/>
    <w:rsid w:val="005E3396"/>
    <w:rsid w:val="005E4915"/>
    <w:rsid w:val="005E51E7"/>
    <w:rsid w:val="005E5653"/>
    <w:rsid w:val="005E5B8B"/>
    <w:rsid w:val="005F0CC9"/>
    <w:rsid w:val="005F27FF"/>
    <w:rsid w:val="005F3096"/>
    <w:rsid w:val="005F3300"/>
    <w:rsid w:val="005F44A6"/>
    <w:rsid w:val="005F47D0"/>
    <w:rsid w:val="005F5552"/>
    <w:rsid w:val="005F5BC7"/>
    <w:rsid w:val="005F653A"/>
    <w:rsid w:val="005F6BE2"/>
    <w:rsid w:val="00600D6D"/>
    <w:rsid w:val="00601345"/>
    <w:rsid w:val="00602E5A"/>
    <w:rsid w:val="00607D83"/>
    <w:rsid w:val="006127C7"/>
    <w:rsid w:val="00615F97"/>
    <w:rsid w:val="00622AED"/>
    <w:rsid w:val="00622CB4"/>
    <w:rsid w:val="0062598E"/>
    <w:rsid w:val="00625BBA"/>
    <w:rsid w:val="00625C9F"/>
    <w:rsid w:val="0063316D"/>
    <w:rsid w:val="00634555"/>
    <w:rsid w:val="00634F79"/>
    <w:rsid w:val="00636721"/>
    <w:rsid w:val="00645638"/>
    <w:rsid w:val="006458B6"/>
    <w:rsid w:val="0065150C"/>
    <w:rsid w:val="0065159F"/>
    <w:rsid w:val="00651EF7"/>
    <w:rsid w:val="0065245F"/>
    <w:rsid w:val="006550F5"/>
    <w:rsid w:val="006601BA"/>
    <w:rsid w:val="00661D00"/>
    <w:rsid w:val="00661DB9"/>
    <w:rsid w:val="00661F7E"/>
    <w:rsid w:val="00662B54"/>
    <w:rsid w:val="00662FA9"/>
    <w:rsid w:val="00664466"/>
    <w:rsid w:val="00667D2A"/>
    <w:rsid w:val="00670F68"/>
    <w:rsid w:val="006710F2"/>
    <w:rsid w:val="00671C92"/>
    <w:rsid w:val="0067228D"/>
    <w:rsid w:val="0067513C"/>
    <w:rsid w:val="00675CD3"/>
    <w:rsid w:val="006769E0"/>
    <w:rsid w:val="00677CF9"/>
    <w:rsid w:val="0068027C"/>
    <w:rsid w:val="00680BDA"/>
    <w:rsid w:val="00691E6C"/>
    <w:rsid w:val="006933DE"/>
    <w:rsid w:val="00695A0B"/>
    <w:rsid w:val="0069638F"/>
    <w:rsid w:val="00697A30"/>
    <w:rsid w:val="00697D13"/>
    <w:rsid w:val="006A0918"/>
    <w:rsid w:val="006A2C75"/>
    <w:rsid w:val="006A30D3"/>
    <w:rsid w:val="006A4B3C"/>
    <w:rsid w:val="006A4FD3"/>
    <w:rsid w:val="006A6229"/>
    <w:rsid w:val="006B0099"/>
    <w:rsid w:val="006B3755"/>
    <w:rsid w:val="006B448C"/>
    <w:rsid w:val="006C04C2"/>
    <w:rsid w:val="006C68C9"/>
    <w:rsid w:val="006D1D3E"/>
    <w:rsid w:val="006D2F36"/>
    <w:rsid w:val="006D3483"/>
    <w:rsid w:val="006D4097"/>
    <w:rsid w:val="006D43A3"/>
    <w:rsid w:val="006D739A"/>
    <w:rsid w:val="006E106E"/>
    <w:rsid w:val="006E2E99"/>
    <w:rsid w:val="006E3696"/>
    <w:rsid w:val="006E3ADB"/>
    <w:rsid w:val="006E5493"/>
    <w:rsid w:val="006E72DA"/>
    <w:rsid w:val="006F1AD0"/>
    <w:rsid w:val="006F26EE"/>
    <w:rsid w:val="006F3667"/>
    <w:rsid w:val="006F3D57"/>
    <w:rsid w:val="006F55AB"/>
    <w:rsid w:val="006F5666"/>
    <w:rsid w:val="006F645D"/>
    <w:rsid w:val="006F75E3"/>
    <w:rsid w:val="00700791"/>
    <w:rsid w:val="007035A4"/>
    <w:rsid w:val="007054CB"/>
    <w:rsid w:val="00705CC9"/>
    <w:rsid w:val="0070613F"/>
    <w:rsid w:val="0070679A"/>
    <w:rsid w:val="007104A7"/>
    <w:rsid w:val="0071070B"/>
    <w:rsid w:val="007107C0"/>
    <w:rsid w:val="00716AF5"/>
    <w:rsid w:val="00716FF5"/>
    <w:rsid w:val="007205D7"/>
    <w:rsid w:val="00721B81"/>
    <w:rsid w:val="0072344D"/>
    <w:rsid w:val="007238E3"/>
    <w:rsid w:val="0072472B"/>
    <w:rsid w:val="007252A4"/>
    <w:rsid w:val="007262D6"/>
    <w:rsid w:val="00726B8A"/>
    <w:rsid w:val="0072720E"/>
    <w:rsid w:val="00727550"/>
    <w:rsid w:val="00732FC7"/>
    <w:rsid w:val="007348AD"/>
    <w:rsid w:val="007372ED"/>
    <w:rsid w:val="00740027"/>
    <w:rsid w:val="00741739"/>
    <w:rsid w:val="007422AC"/>
    <w:rsid w:val="00742382"/>
    <w:rsid w:val="0074260F"/>
    <w:rsid w:val="00743915"/>
    <w:rsid w:val="00743C99"/>
    <w:rsid w:val="0074569E"/>
    <w:rsid w:val="00745D05"/>
    <w:rsid w:val="0074664E"/>
    <w:rsid w:val="007466C8"/>
    <w:rsid w:val="00746FF4"/>
    <w:rsid w:val="00750565"/>
    <w:rsid w:val="00752B0C"/>
    <w:rsid w:val="00752DBA"/>
    <w:rsid w:val="007558FA"/>
    <w:rsid w:val="00755DB5"/>
    <w:rsid w:val="00760465"/>
    <w:rsid w:val="00762885"/>
    <w:rsid w:val="00762DDD"/>
    <w:rsid w:val="00763D00"/>
    <w:rsid w:val="007642BD"/>
    <w:rsid w:val="00764F16"/>
    <w:rsid w:val="00772349"/>
    <w:rsid w:val="00776497"/>
    <w:rsid w:val="00776A43"/>
    <w:rsid w:val="00777F3E"/>
    <w:rsid w:val="00781BC9"/>
    <w:rsid w:val="0078259C"/>
    <w:rsid w:val="007835F9"/>
    <w:rsid w:val="00783A7A"/>
    <w:rsid w:val="00784EA3"/>
    <w:rsid w:val="00785847"/>
    <w:rsid w:val="00786E97"/>
    <w:rsid w:val="0078776E"/>
    <w:rsid w:val="007919EF"/>
    <w:rsid w:val="0079350F"/>
    <w:rsid w:val="007943E3"/>
    <w:rsid w:val="00795725"/>
    <w:rsid w:val="00795D3B"/>
    <w:rsid w:val="00795FD1"/>
    <w:rsid w:val="00797244"/>
    <w:rsid w:val="00797C01"/>
    <w:rsid w:val="007A2340"/>
    <w:rsid w:val="007A249D"/>
    <w:rsid w:val="007A28F0"/>
    <w:rsid w:val="007A4359"/>
    <w:rsid w:val="007A4F0C"/>
    <w:rsid w:val="007A7EC5"/>
    <w:rsid w:val="007B0846"/>
    <w:rsid w:val="007B12C0"/>
    <w:rsid w:val="007B2684"/>
    <w:rsid w:val="007B3ACF"/>
    <w:rsid w:val="007B3F2A"/>
    <w:rsid w:val="007B4389"/>
    <w:rsid w:val="007B6755"/>
    <w:rsid w:val="007C02EC"/>
    <w:rsid w:val="007C0BF7"/>
    <w:rsid w:val="007C3031"/>
    <w:rsid w:val="007C4548"/>
    <w:rsid w:val="007C5C9B"/>
    <w:rsid w:val="007C5EE8"/>
    <w:rsid w:val="007C6915"/>
    <w:rsid w:val="007C749B"/>
    <w:rsid w:val="007D1902"/>
    <w:rsid w:val="007D302F"/>
    <w:rsid w:val="007D3F6E"/>
    <w:rsid w:val="007D4859"/>
    <w:rsid w:val="007D50B6"/>
    <w:rsid w:val="007D5893"/>
    <w:rsid w:val="007D65F8"/>
    <w:rsid w:val="007D78DD"/>
    <w:rsid w:val="007D7BEF"/>
    <w:rsid w:val="007E0322"/>
    <w:rsid w:val="007E0A90"/>
    <w:rsid w:val="007E7039"/>
    <w:rsid w:val="007F170A"/>
    <w:rsid w:val="007F1DFF"/>
    <w:rsid w:val="007F546D"/>
    <w:rsid w:val="007F7B76"/>
    <w:rsid w:val="00800CA8"/>
    <w:rsid w:val="0080252D"/>
    <w:rsid w:val="00804970"/>
    <w:rsid w:val="00804BE2"/>
    <w:rsid w:val="0080540E"/>
    <w:rsid w:val="0080747E"/>
    <w:rsid w:val="008074E6"/>
    <w:rsid w:val="00811FF9"/>
    <w:rsid w:val="00812B0F"/>
    <w:rsid w:val="0081353F"/>
    <w:rsid w:val="008161E7"/>
    <w:rsid w:val="00817577"/>
    <w:rsid w:val="00823737"/>
    <w:rsid w:val="0082398F"/>
    <w:rsid w:val="00826092"/>
    <w:rsid w:val="00827482"/>
    <w:rsid w:val="00830634"/>
    <w:rsid w:val="008328D2"/>
    <w:rsid w:val="00833333"/>
    <w:rsid w:val="008352D4"/>
    <w:rsid w:val="00836451"/>
    <w:rsid w:val="00836FF8"/>
    <w:rsid w:val="0084085C"/>
    <w:rsid w:val="00841B9B"/>
    <w:rsid w:val="00843B3A"/>
    <w:rsid w:val="0084454F"/>
    <w:rsid w:val="0085012A"/>
    <w:rsid w:val="00852C07"/>
    <w:rsid w:val="00855245"/>
    <w:rsid w:val="00855E18"/>
    <w:rsid w:val="00856435"/>
    <w:rsid w:val="00856C94"/>
    <w:rsid w:val="00857F01"/>
    <w:rsid w:val="00860F7C"/>
    <w:rsid w:val="00861052"/>
    <w:rsid w:val="00862D14"/>
    <w:rsid w:val="008653BD"/>
    <w:rsid w:val="008711CE"/>
    <w:rsid w:val="00871F3E"/>
    <w:rsid w:val="008723BE"/>
    <w:rsid w:val="008735B1"/>
    <w:rsid w:val="00881184"/>
    <w:rsid w:val="0088202A"/>
    <w:rsid w:val="00882F00"/>
    <w:rsid w:val="0089133A"/>
    <w:rsid w:val="008926BD"/>
    <w:rsid w:val="00892D41"/>
    <w:rsid w:val="008930E1"/>
    <w:rsid w:val="00895915"/>
    <w:rsid w:val="00896894"/>
    <w:rsid w:val="008A1CEB"/>
    <w:rsid w:val="008A31B7"/>
    <w:rsid w:val="008A5A37"/>
    <w:rsid w:val="008A5CDC"/>
    <w:rsid w:val="008A6062"/>
    <w:rsid w:val="008A6A10"/>
    <w:rsid w:val="008A7D01"/>
    <w:rsid w:val="008B0579"/>
    <w:rsid w:val="008B1957"/>
    <w:rsid w:val="008B26C5"/>
    <w:rsid w:val="008B49B6"/>
    <w:rsid w:val="008B4B94"/>
    <w:rsid w:val="008B59CC"/>
    <w:rsid w:val="008B5E31"/>
    <w:rsid w:val="008B626B"/>
    <w:rsid w:val="008B69DE"/>
    <w:rsid w:val="008B7CB1"/>
    <w:rsid w:val="008B7D14"/>
    <w:rsid w:val="008C06BE"/>
    <w:rsid w:val="008C3F89"/>
    <w:rsid w:val="008C4076"/>
    <w:rsid w:val="008C4C10"/>
    <w:rsid w:val="008C4E3E"/>
    <w:rsid w:val="008D0E2F"/>
    <w:rsid w:val="008D240D"/>
    <w:rsid w:val="008D3DAE"/>
    <w:rsid w:val="008E1825"/>
    <w:rsid w:val="008E1979"/>
    <w:rsid w:val="008E3154"/>
    <w:rsid w:val="008E351A"/>
    <w:rsid w:val="008E56DD"/>
    <w:rsid w:val="008E68A1"/>
    <w:rsid w:val="008E7C0A"/>
    <w:rsid w:val="008F0AA3"/>
    <w:rsid w:val="008F0D67"/>
    <w:rsid w:val="008F104B"/>
    <w:rsid w:val="008F1BC9"/>
    <w:rsid w:val="008F3464"/>
    <w:rsid w:val="008F6258"/>
    <w:rsid w:val="008F67BB"/>
    <w:rsid w:val="009006B1"/>
    <w:rsid w:val="00901C4F"/>
    <w:rsid w:val="009026FB"/>
    <w:rsid w:val="00903054"/>
    <w:rsid w:val="00903D1B"/>
    <w:rsid w:val="009076E8"/>
    <w:rsid w:val="009120F5"/>
    <w:rsid w:val="009121B3"/>
    <w:rsid w:val="009131C7"/>
    <w:rsid w:val="0091485E"/>
    <w:rsid w:val="00916197"/>
    <w:rsid w:val="00916C2C"/>
    <w:rsid w:val="00917E35"/>
    <w:rsid w:val="009210C2"/>
    <w:rsid w:val="00921341"/>
    <w:rsid w:val="00922092"/>
    <w:rsid w:val="009243A7"/>
    <w:rsid w:val="00924937"/>
    <w:rsid w:val="009263CE"/>
    <w:rsid w:val="0093338C"/>
    <w:rsid w:val="0093692F"/>
    <w:rsid w:val="00944D9E"/>
    <w:rsid w:val="00946D8F"/>
    <w:rsid w:val="009504EC"/>
    <w:rsid w:val="00950793"/>
    <w:rsid w:val="009507C9"/>
    <w:rsid w:val="00950EB7"/>
    <w:rsid w:val="0095109C"/>
    <w:rsid w:val="0095227A"/>
    <w:rsid w:val="00953318"/>
    <w:rsid w:val="0095386A"/>
    <w:rsid w:val="009546AE"/>
    <w:rsid w:val="00954C61"/>
    <w:rsid w:val="009568A1"/>
    <w:rsid w:val="009610A0"/>
    <w:rsid w:val="00961AEB"/>
    <w:rsid w:val="00963C6F"/>
    <w:rsid w:val="00964E91"/>
    <w:rsid w:val="00965F52"/>
    <w:rsid w:val="00966191"/>
    <w:rsid w:val="009661ED"/>
    <w:rsid w:val="00966A69"/>
    <w:rsid w:val="00966CBD"/>
    <w:rsid w:val="00966CEC"/>
    <w:rsid w:val="00973F49"/>
    <w:rsid w:val="00975343"/>
    <w:rsid w:val="00975D0D"/>
    <w:rsid w:val="00977A47"/>
    <w:rsid w:val="009801C2"/>
    <w:rsid w:val="00980FC3"/>
    <w:rsid w:val="00982824"/>
    <w:rsid w:val="00982FD6"/>
    <w:rsid w:val="00985E0E"/>
    <w:rsid w:val="00991A08"/>
    <w:rsid w:val="00992F46"/>
    <w:rsid w:val="00995392"/>
    <w:rsid w:val="00996E7A"/>
    <w:rsid w:val="00996FF6"/>
    <w:rsid w:val="00997B4E"/>
    <w:rsid w:val="009A28CF"/>
    <w:rsid w:val="009A73AA"/>
    <w:rsid w:val="009A7EEE"/>
    <w:rsid w:val="009B205A"/>
    <w:rsid w:val="009B369E"/>
    <w:rsid w:val="009B48B6"/>
    <w:rsid w:val="009B4EAB"/>
    <w:rsid w:val="009B5014"/>
    <w:rsid w:val="009C03FD"/>
    <w:rsid w:val="009C2116"/>
    <w:rsid w:val="009C2BCC"/>
    <w:rsid w:val="009C458C"/>
    <w:rsid w:val="009C459A"/>
    <w:rsid w:val="009C5BA1"/>
    <w:rsid w:val="009C6441"/>
    <w:rsid w:val="009C6B0E"/>
    <w:rsid w:val="009C6D9F"/>
    <w:rsid w:val="009C71D0"/>
    <w:rsid w:val="009C7ED6"/>
    <w:rsid w:val="009D0149"/>
    <w:rsid w:val="009D0B30"/>
    <w:rsid w:val="009D28C3"/>
    <w:rsid w:val="009D2FCA"/>
    <w:rsid w:val="009D3635"/>
    <w:rsid w:val="009D3A53"/>
    <w:rsid w:val="009D3B23"/>
    <w:rsid w:val="009D4DEF"/>
    <w:rsid w:val="009D525A"/>
    <w:rsid w:val="009E0BA3"/>
    <w:rsid w:val="009E1162"/>
    <w:rsid w:val="009E2DC6"/>
    <w:rsid w:val="009E373D"/>
    <w:rsid w:val="009E46B8"/>
    <w:rsid w:val="009F01E1"/>
    <w:rsid w:val="009F180C"/>
    <w:rsid w:val="009F32C1"/>
    <w:rsid w:val="009F3B89"/>
    <w:rsid w:val="009F4B0C"/>
    <w:rsid w:val="009F4E41"/>
    <w:rsid w:val="009F5E57"/>
    <w:rsid w:val="009F7CD0"/>
    <w:rsid w:val="00A0170F"/>
    <w:rsid w:val="00A01A48"/>
    <w:rsid w:val="00A024A4"/>
    <w:rsid w:val="00A055EB"/>
    <w:rsid w:val="00A06350"/>
    <w:rsid w:val="00A063C2"/>
    <w:rsid w:val="00A10B19"/>
    <w:rsid w:val="00A12787"/>
    <w:rsid w:val="00A12C1B"/>
    <w:rsid w:val="00A1476A"/>
    <w:rsid w:val="00A15E41"/>
    <w:rsid w:val="00A2078F"/>
    <w:rsid w:val="00A21200"/>
    <w:rsid w:val="00A214F1"/>
    <w:rsid w:val="00A218A0"/>
    <w:rsid w:val="00A21CFA"/>
    <w:rsid w:val="00A21D6A"/>
    <w:rsid w:val="00A24A28"/>
    <w:rsid w:val="00A2615F"/>
    <w:rsid w:val="00A262A9"/>
    <w:rsid w:val="00A32148"/>
    <w:rsid w:val="00A350A2"/>
    <w:rsid w:val="00A35420"/>
    <w:rsid w:val="00A35521"/>
    <w:rsid w:val="00A357AE"/>
    <w:rsid w:val="00A35964"/>
    <w:rsid w:val="00A3624B"/>
    <w:rsid w:val="00A36454"/>
    <w:rsid w:val="00A36535"/>
    <w:rsid w:val="00A4049B"/>
    <w:rsid w:val="00A4078B"/>
    <w:rsid w:val="00A41122"/>
    <w:rsid w:val="00A41CE6"/>
    <w:rsid w:val="00A42C79"/>
    <w:rsid w:val="00A4448E"/>
    <w:rsid w:val="00A44997"/>
    <w:rsid w:val="00A44E32"/>
    <w:rsid w:val="00A44F05"/>
    <w:rsid w:val="00A4715C"/>
    <w:rsid w:val="00A508B9"/>
    <w:rsid w:val="00A508D0"/>
    <w:rsid w:val="00A527B8"/>
    <w:rsid w:val="00A54A1E"/>
    <w:rsid w:val="00A5558D"/>
    <w:rsid w:val="00A606F5"/>
    <w:rsid w:val="00A6114C"/>
    <w:rsid w:val="00A6159C"/>
    <w:rsid w:val="00A61E31"/>
    <w:rsid w:val="00A627D5"/>
    <w:rsid w:val="00A6464B"/>
    <w:rsid w:val="00A64F1D"/>
    <w:rsid w:val="00A654FB"/>
    <w:rsid w:val="00A66736"/>
    <w:rsid w:val="00A67E9E"/>
    <w:rsid w:val="00A70296"/>
    <w:rsid w:val="00A702AF"/>
    <w:rsid w:val="00A71350"/>
    <w:rsid w:val="00A714C9"/>
    <w:rsid w:val="00A73628"/>
    <w:rsid w:val="00A736B6"/>
    <w:rsid w:val="00A73852"/>
    <w:rsid w:val="00A73C41"/>
    <w:rsid w:val="00A74585"/>
    <w:rsid w:val="00A754B7"/>
    <w:rsid w:val="00A75A8F"/>
    <w:rsid w:val="00A75D29"/>
    <w:rsid w:val="00A770BC"/>
    <w:rsid w:val="00A84853"/>
    <w:rsid w:val="00A848AE"/>
    <w:rsid w:val="00A85482"/>
    <w:rsid w:val="00A85D74"/>
    <w:rsid w:val="00A86ED8"/>
    <w:rsid w:val="00A90CA2"/>
    <w:rsid w:val="00A90FBB"/>
    <w:rsid w:val="00A92B0B"/>
    <w:rsid w:val="00AA3124"/>
    <w:rsid w:val="00AA4875"/>
    <w:rsid w:val="00AA49FD"/>
    <w:rsid w:val="00AA54CC"/>
    <w:rsid w:val="00AB0E7B"/>
    <w:rsid w:val="00AB13F0"/>
    <w:rsid w:val="00AB2B2D"/>
    <w:rsid w:val="00AB2D87"/>
    <w:rsid w:val="00AB55F3"/>
    <w:rsid w:val="00AC04D7"/>
    <w:rsid w:val="00AC1A57"/>
    <w:rsid w:val="00AC213A"/>
    <w:rsid w:val="00AC27E6"/>
    <w:rsid w:val="00AC3D7C"/>
    <w:rsid w:val="00AC4980"/>
    <w:rsid w:val="00AC64EA"/>
    <w:rsid w:val="00AC71A2"/>
    <w:rsid w:val="00AD0C42"/>
    <w:rsid w:val="00AD0F55"/>
    <w:rsid w:val="00AD3862"/>
    <w:rsid w:val="00AD3CD0"/>
    <w:rsid w:val="00AD5149"/>
    <w:rsid w:val="00AD6D70"/>
    <w:rsid w:val="00AD756F"/>
    <w:rsid w:val="00AD767D"/>
    <w:rsid w:val="00AE33E2"/>
    <w:rsid w:val="00AE364B"/>
    <w:rsid w:val="00AE6D4C"/>
    <w:rsid w:val="00AE6FD1"/>
    <w:rsid w:val="00AE7A57"/>
    <w:rsid w:val="00AF14FB"/>
    <w:rsid w:val="00AF1D7E"/>
    <w:rsid w:val="00AF1E16"/>
    <w:rsid w:val="00AF20EE"/>
    <w:rsid w:val="00AF354D"/>
    <w:rsid w:val="00AF4A2A"/>
    <w:rsid w:val="00AF4E96"/>
    <w:rsid w:val="00AF540C"/>
    <w:rsid w:val="00AF5E77"/>
    <w:rsid w:val="00AF5ECC"/>
    <w:rsid w:val="00AF624B"/>
    <w:rsid w:val="00AF706E"/>
    <w:rsid w:val="00AF75C7"/>
    <w:rsid w:val="00AF7D61"/>
    <w:rsid w:val="00B034AE"/>
    <w:rsid w:val="00B049E9"/>
    <w:rsid w:val="00B05F48"/>
    <w:rsid w:val="00B066B5"/>
    <w:rsid w:val="00B074EA"/>
    <w:rsid w:val="00B113AE"/>
    <w:rsid w:val="00B12560"/>
    <w:rsid w:val="00B12D68"/>
    <w:rsid w:val="00B12E66"/>
    <w:rsid w:val="00B1374B"/>
    <w:rsid w:val="00B1608B"/>
    <w:rsid w:val="00B16619"/>
    <w:rsid w:val="00B16BFE"/>
    <w:rsid w:val="00B177EB"/>
    <w:rsid w:val="00B17DC9"/>
    <w:rsid w:val="00B2084F"/>
    <w:rsid w:val="00B20B55"/>
    <w:rsid w:val="00B20CB8"/>
    <w:rsid w:val="00B22E17"/>
    <w:rsid w:val="00B2344F"/>
    <w:rsid w:val="00B24A16"/>
    <w:rsid w:val="00B268E2"/>
    <w:rsid w:val="00B276E4"/>
    <w:rsid w:val="00B30503"/>
    <w:rsid w:val="00B307F6"/>
    <w:rsid w:val="00B31329"/>
    <w:rsid w:val="00B349DD"/>
    <w:rsid w:val="00B35C3A"/>
    <w:rsid w:val="00B4216C"/>
    <w:rsid w:val="00B42EC3"/>
    <w:rsid w:val="00B43E1C"/>
    <w:rsid w:val="00B45243"/>
    <w:rsid w:val="00B47A8A"/>
    <w:rsid w:val="00B5054D"/>
    <w:rsid w:val="00B51420"/>
    <w:rsid w:val="00B53FE0"/>
    <w:rsid w:val="00B541A1"/>
    <w:rsid w:val="00B552FB"/>
    <w:rsid w:val="00B62CE3"/>
    <w:rsid w:val="00B64243"/>
    <w:rsid w:val="00B71149"/>
    <w:rsid w:val="00B71FA2"/>
    <w:rsid w:val="00B72D8C"/>
    <w:rsid w:val="00B73CFE"/>
    <w:rsid w:val="00B74079"/>
    <w:rsid w:val="00B745B6"/>
    <w:rsid w:val="00B74EEB"/>
    <w:rsid w:val="00B75DCA"/>
    <w:rsid w:val="00B773D8"/>
    <w:rsid w:val="00B77E55"/>
    <w:rsid w:val="00B8009F"/>
    <w:rsid w:val="00B80C04"/>
    <w:rsid w:val="00B80DC4"/>
    <w:rsid w:val="00B81571"/>
    <w:rsid w:val="00B821D6"/>
    <w:rsid w:val="00B828EE"/>
    <w:rsid w:val="00B84B85"/>
    <w:rsid w:val="00B87035"/>
    <w:rsid w:val="00B906FC"/>
    <w:rsid w:val="00B91248"/>
    <w:rsid w:val="00B924B7"/>
    <w:rsid w:val="00B9296D"/>
    <w:rsid w:val="00B94435"/>
    <w:rsid w:val="00B94CB7"/>
    <w:rsid w:val="00B95F73"/>
    <w:rsid w:val="00BA2020"/>
    <w:rsid w:val="00BA2DE0"/>
    <w:rsid w:val="00BA46DA"/>
    <w:rsid w:val="00BA5976"/>
    <w:rsid w:val="00BA6CE5"/>
    <w:rsid w:val="00BA6D03"/>
    <w:rsid w:val="00BB1582"/>
    <w:rsid w:val="00BB232E"/>
    <w:rsid w:val="00BB3479"/>
    <w:rsid w:val="00BB549D"/>
    <w:rsid w:val="00BB66B2"/>
    <w:rsid w:val="00BC0160"/>
    <w:rsid w:val="00BC126A"/>
    <w:rsid w:val="00BC1A64"/>
    <w:rsid w:val="00BC2C08"/>
    <w:rsid w:val="00BC2E3F"/>
    <w:rsid w:val="00BC30FA"/>
    <w:rsid w:val="00BC3160"/>
    <w:rsid w:val="00BD1216"/>
    <w:rsid w:val="00BD30A4"/>
    <w:rsid w:val="00BD32E3"/>
    <w:rsid w:val="00BD467E"/>
    <w:rsid w:val="00BD5EA0"/>
    <w:rsid w:val="00BD76A7"/>
    <w:rsid w:val="00BD7D0C"/>
    <w:rsid w:val="00BE109C"/>
    <w:rsid w:val="00BE15EE"/>
    <w:rsid w:val="00BE19F9"/>
    <w:rsid w:val="00BE232D"/>
    <w:rsid w:val="00BE32B2"/>
    <w:rsid w:val="00BE53B9"/>
    <w:rsid w:val="00BE57A6"/>
    <w:rsid w:val="00BE6587"/>
    <w:rsid w:val="00BE682E"/>
    <w:rsid w:val="00BF0962"/>
    <w:rsid w:val="00BF747A"/>
    <w:rsid w:val="00C03B50"/>
    <w:rsid w:val="00C03FD3"/>
    <w:rsid w:val="00C042F7"/>
    <w:rsid w:val="00C04A54"/>
    <w:rsid w:val="00C0542B"/>
    <w:rsid w:val="00C07E4B"/>
    <w:rsid w:val="00C115DB"/>
    <w:rsid w:val="00C127AC"/>
    <w:rsid w:val="00C129A0"/>
    <w:rsid w:val="00C23104"/>
    <w:rsid w:val="00C23C6F"/>
    <w:rsid w:val="00C2540D"/>
    <w:rsid w:val="00C27D9E"/>
    <w:rsid w:val="00C403F6"/>
    <w:rsid w:val="00C4309D"/>
    <w:rsid w:val="00C459C8"/>
    <w:rsid w:val="00C504D5"/>
    <w:rsid w:val="00C51277"/>
    <w:rsid w:val="00C51BF2"/>
    <w:rsid w:val="00C53DC1"/>
    <w:rsid w:val="00C542CF"/>
    <w:rsid w:val="00C55834"/>
    <w:rsid w:val="00C55E03"/>
    <w:rsid w:val="00C572B9"/>
    <w:rsid w:val="00C57AD8"/>
    <w:rsid w:val="00C605A5"/>
    <w:rsid w:val="00C60B4F"/>
    <w:rsid w:val="00C60C2D"/>
    <w:rsid w:val="00C618D4"/>
    <w:rsid w:val="00C61E46"/>
    <w:rsid w:val="00C635DE"/>
    <w:rsid w:val="00C658D9"/>
    <w:rsid w:val="00C66270"/>
    <w:rsid w:val="00C6684D"/>
    <w:rsid w:val="00C75982"/>
    <w:rsid w:val="00C75A15"/>
    <w:rsid w:val="00C7750F"/>
    <w:rsid w:val="00C804F5"/>
    <w:rsid w:val="00C850E6"/>
    <w:rsid w:val="00C859C7"/>
    <w:rsid w:val="00C85A43"/>
    <w:rsid w:val="00C86B8C"/>
    <w:rsid w:val="00C86BC4"/>
    <w:rsid w:val="00C900D5"/>
    <w:rsid w:val="00C91365"/>
    <w:rsid w:val="00C917D0"/>
    <w:rsid w:val="00C925AE"/>
    <w:rsid w:val="00C935F4"/>
    <w:rsid w:val="00C97F7D"/>
    <w:rsid w:val="00CA0C4D"/>
    <w:rsid w:val="00CA0D39"/>
    <w:rsid w:val="00CA2E5F"/>
    <w:rsid w:val="00CB27ED"/>
    <w:rsid w:val="00CB29DA"/>
    <w:rsid w:val="00CB51E9"/>
    <w:rsid w:val="00CB61C1"/>
    <w:rsid w:val="00CB6DF4"/>
    <w:rsid w:val="00CC0F48"/>
    <w:rsid w:val="00CC1042"/>
    <w:rsid w:val="00CC1666"/>
    <w:rsid w:val="00CC26B8"/>
    <w:rsid w:val="00CC5788"/>
    <w:rsid w:val="00CC7D7F"/>
    <w:rsid w:val="00CD2526"/>
    <w:rsid w:val="00CD3919"/>
    <w:rsid w:val="00CD7C2D"/>
    <w:rsid w:val="00CE3513"/>
    <w:rsid w:val="00CE3D72"/>
    <w:rsid w:val="00CF0FBE"/>
    <w:rsid w:val="00CF2016"/>
    <w:rsid w:val="00D01203"/>
    <w:rsid w:val="00D026CB"/>
    <w:rsid w:val="00D05072"/>
    <w:rsid w:val="00D14C01"/>
    <w:rsid w:val="00D16954"/>
    <w:rsid w:val="00D16EC9"/>
    <w:rsid w:val="00D21393"/>
    <w:rsid w:val="00D2141E"/>
    <w:rsid w:val="00D23DFA"/>
    <w:rsid w:val="00D277FC"/>
    <w:rsid w:val="00D3077A"/>
    <w:rsid w:val="00D33570"/>
    <w:rsid w:val="00D33E6B"/>
    <w:rsid w:val="00D3795A"/>
    <w:rsid w:val="00D37AC5"/>
    <w:rsid w:val="00D415ED"/>
    <w:rsid w:val="00D416E5"/>
    <w:rsid w:val="00D43988"/>
    <w:rsid w:val="00D43CC3"/>
    <w:rsid w:val="00D45955"/>
    <w:rsid w:val="00D46073"/>
    <w:rsid w:val="00D46B5A"/>
    <w:rsid w:val="00D46F07"/>
    <w:rsid w:val="00D51582"/>
    <w:rsid w:val="00D52253"/>
    <w:rsid w:val="00D543EA"/>
    <w:rsid w:val="00D54F8B"/>
    <w:rsid w:val="00D5589C"/>
    <w:rsid w:val="00D569F8"/>
    <w:rsid w:val="00D61784"/>
    <w:rsid w:val="00D641B1"/>
    <w:rsid w:val="00D64E29"/>
    <w:rsid w:val="00D650E5"/>
    <w:rsid w:val="00D66EAD"/>
    <w:rsid w:val="00D733BE"/>
    <w:rsid w:val="00D76D61"/>
    <w:rsid w:val="00D81B26"/>
    <w:rsid w:val="00D830E8"/>
    <w:rsid w:val="00D85CB5"/>
    <w:rsid w:val="00D85D74"/>
    <w:rsid w:val="00D85F4C"/>
    <w:rsid w:val="00D91725"/>
    <w:rsid w:val="00D9297D"/>
    <w:rsid w:val="00D933A6"/>
    <w:rsid w:val="00D95ACB"/>
    <w:rsid w:val="00D961A7"/>
    <w:rsid w:val="00DA1D1A"/>
    <w:rsid w:val="00DB09C4"/>
    <w:rsid w:val="00DB1B18"/>
    <w:rsid w:val="00DB35C3"/>
    <w:rsid w:val="00DB3F4B"/>
    <w:rsid w:val="00DB4400"/>
    <w:rsid w:val="00DB4AC1"/>
    <w:rsid w:val="00DB51EF"/>
    <w:rsid w:val="00DB55AF"/>
    <w:rsid w:val="00DB762C"/>
    <w:rsid w:val="00DC3B90"/>
    <w:rsid w:val="00DC4A93"/>
    <w:rsid w:val="00DC5EF8"/>
    <w:rsid w:val="00DC74A9"/>
    <w:rsid w:val="00DD1058"/>
    <w:rsid w:val="00DD1825"/>
    <w:rsid w:val="00DD24AD"/>
    <w:rsid w:val="00DD36C6"/>
    <w:rsid w:val="00DD6029"/>
    <w:rsid w:val="00DD65B7"/>
    <w:rsid w:val="00DE0B55"/>
    <w:rsid w:val="00DE2D75"/>
    <w:rsid w:val="00DE2E7C"/>
    <w:rsid w:val="00DE39EC"/>
    <w:rsid w:val="00DE3EB6"/>
    <w:rsid w:val="00DE4F18"/>
    <w:rsid w:val="00DE5331"/>
    <w:rsid w:val="00DE65CC"/>
    <w:rsid w:val="00DE7366"/>
    <w:rsid w:val="00DF2B53"/>
    <w:rsid w:val="00DF75ED"/>
    <w:rsid w:val="00DF7A28"/>
    <w:rsid w:val="00E01401"/>
    <w:rsid w:val="00E01CCF"/>
    <w:rsid w:val="00E0267D"/>
    <w:rsid w:val="00E038E5"/>
    <w:rsid w:val="00E048D5"/>
    <w:rsid w:val="00E053E5"/>
    <w:rsid w:val="00E06C4F"/>
    <w:rsid w:val="00E0756B"/>
    <w:rsid w:val="00E07BFA"/>
    <w:rsid w:val="00E1135F"/>
    <w:rsid w:val="00E120D0"/>
    <w:rsid w:val="00E12C95"/>
    <w:rsid w:val="00E130D6"/>
    <w:rsid w:val="00E13276"/>
    <w:rsid w:val="00E13670"/>
    <w:rsid w:val="00E16065"/>
    <w:rsid w:val="00E16C7E"/>
    <w:rsid w:val="00E20CAC"/>
    <w:rsid w:val="00E2270E"/>
    <w:rsid w:val="00E22AB0"/>
    <w:rsid w:val="00E23116"/>
    <w:rsid w:val="00E23EB8"/>
    <w:rsid w:val="00E241F2"/>
    <w:rsid w:val="00E24448"/>
    <w:rsid w:val="00E24A3E"/>
    <w:rsid w:val="00E2592D"/>
    <w:rsid w:val="00E25BBB"/>
    <w:rsid w:val="00E300C6"/>
    <w:rsid w:val="00E30172"/>
    <w:rsid w:val="00E3164B"/>
    <w:rsid w:val="00E31AD3"/>
    <w:rsid w:val="00E31D16"/>
    <w:rsid w:val="00E329CB"/>
    <w:rsid w:val="00E33104"/>
    <w:rsid w:val="00E33A82"/>
    <w:rsid w:val="00E347BF"/>
    <w:rsid w:val="00E34E48"/>
    <w:rsid w:val="00E37E77"/>
    <w:rsid w:val="00E40430"/>
    <w:rsid w:val="00E4127F"/>
    <w:rsid w:val="00E41637"/>
    <w:rsid w:val="00E419B7"/>
    <w:rsid w:val="00E41B0E"/>
    <w:rsid w:val="00E44165"/>
    <w:rsid w:val="00E45BC8"/>
    <w:rsid w:val="00E45DFF"/>
    <w:rsid w:val="00E471EB"/>
    <w:rsid w:val="00E4742F"/>
    <w:rsid w:val="00E47E46"/>
    <w:rsid w:val="00E5192E"/>
    <w:rsid w:val="00E52FFA"/>
    <w:rsid w:val="00E55AB2"/>
    <w:rsid w:val="00E56699"/>
    <w:rsid w:val="00E57882"/>
    <w:rsid w:val="00E61238"/>
    <w:rsid w:val="00E63EAB"/>
    <w:rsid w:val="00E6445B"/>
    <w:rsid w:val="00E647B4"/>
    <w:rsid w:val="00E653D9"/>
    <w:rsid w:val="00E70A3E"/>
    <w:rsid w:val="00E70C34"/>
    <w:rsid w:val="00E70F33"/>
    <w:rsid w:val="00E74123"/>
    <w:rsid w:val="00E75257"/>
    <w:rsid w:val="00E7611C"/>
    <w:rsid w:val="00E80D86"/>
    <w:rsid w:val="00E83C21"/>
    <w:rsid w:val="00E843D0"/>
    <w:rsid w:val="00E8458E"/>
    <w:rsid w:val="00E8493A"/>
    <w:rsid w:val="00E86C22"/>
    <w:rsid w:val="00E86E12"/>
    <w:rsid w:val="00E900FF"/>
    <w:rsid w:val="00E92F47"/>
    <w:rsid w:val="00E932D9"/>
    <w:rsid w:val="00E932F6"/>
    <w:rsid w:val="00E9344D"/>
    <w:rsid w:val="00EA141A"/>
    <w:rsid w:val="00EA561F"/>
    <w:rsid w:val="00EA56A0"/>
    <w:rsid w:val="00EA6454"/>
    <w:rsid w:val="00EB0EDB"/>
    <w:rsid w:val="00EB1EA8"/>
    <w:rsid w:val="00EB5AEC"/>
    <w:rsid w:val="00EB5CB2"/>
    <w:rsid w:val="00EC3308"/>
    <w:rsid w:val="00EC33A4"/>
    <w:rsid w:val="00EC3C52"/>
    <w:rsid w:val="00EC56E1"/>
    <w:rsid w:val="00ED22E6"/>
    <w:rsid w:val="00ED234A"/>
    <w:rsid w:val="00ED2709"/>
    <w:rsid w:val="00ED3090"/>
    <w:rsid w:val="00ED3422"/>
    <w:rsid w:val="00ED4ECC"/>
    <w:rsid w:val="00ED69E4"/>
    <w:rsid w:val="00ED6DFF"/>
    <w:rsid w:val="00ED74D5"/>
    <w:rsid w:val="00ED77A4"/>
    <w:rsid w:val="00EE014F"/>
    <w:rsid w:val="00EE1867"/>
    <w:rsid w:val="00EE2944"/>
    <w:rsid w:val="00EE317E"/>
    <w:rsid w:val="00EE37DD"/>
    <w:rsid w:val="00EE606D"/>
    <w:rsid w:val="00EE614F"/>
    <w:rsid w:val="00EE7F8C"/>
    <w:rsid w:val="00EF0646"/>
    <w:rsid w:val="00EF0EE0"/>
    <w:rsid w:val="00EF28C7"/>
    <w:rsid w:val="00EF2BD1"/>
    <w:rsid w:val="00EF2D70"/>
    <w:rsid w:val="00EF2D93"/>
    <w:rsid w:val="00EF5F33"/>
    <w:rsid w:val="00F01FF6"/>
    <w:rsid w:val="00F0406D"/>
    <w:rsid w:val="00F1092E"/>
    <w:rsid w:val="00F10D5D"/>
    <w:rsid w:val="00F10DE3"/>
    <w:rsid w:val="00F1249B"/>
    <w:rsid w:val="00F13E95"/>
    <w:rsid w:val="00F1585C"/>
    <w:rsid w:val="00F15CD0"/>
    <w:rsid w:val="00F20CF8"/>
    <w:rsid w:val="00F227C7"/>
    <w:rsid w:val="00F23AE3"/>
    <w:rsid w:val="00F243D8"/>
    <w:rsid w:val="00F25B0E"/>
    <w:rsid w:val="00F3114C"/>
    <w:rsid w:val="00F320C0"/>
    <w:rsid w:val="00F32D6D"/>
    <w:rsid w:val="00F35A53"/>
    <w:rsid w:val="00F36258"/>
    <w:rsid w:val="00F36C79"/>
    <w:rsid w:val="00F4050B"/>
    <w:rsid w:val="00F408E1"/>
    <w:rsid w:val="00F4098D"/>
    <w:rsid w:val="00F418AE"/>
    <w:rsid w:val="00F4295F"/>
    <w:rsid w:val="00F44112"/>
    <w:rsid w:val="00F44C54"/>
    <w:rsid w:val="00F472D5"/>
    <w:rsid w:val="00F4743A"/>
    <w:rsid w:val="00F51058"/>
    <w:rsid w:val="00F513FB"/>
    <w:rsid w:val="00F54EEE"/>
    <w:rsid w:val="00F5500F"/>
    <w:rsid w:val="00F57B38"/>
    <w:rsid w:val="00F62755"/>
    <w:rsid w:val="00F64C7A"/>
    <w:rsid w:val="00F655BF"/>
    <w:rsid w:val="00F70E48"/>
    <w:rsid w:val="00F71729"/>
    <w:rsid w:val="00F72EEE"/>
    <w:rsid w:val="00F7304D"/>
    <w:rsid w:val="00F75A89"/>
    <w:rsid w:val="00F76D0E"/>
    <w:rsid w:val="00F817E9"/>
    <w:rsid w:val="00F86803"/>
    <w:rsid w:val="00F86F51"/>
    <w:rsid w:val="00F878F4"/>
    <w:rsid w:val="00F91496"/>
    <w:rsid w:val="00F91E3C"/>
    <w:rsid w:val="00F9274B"/>
    <w:rsid w:val="00F93BA4"/>
    <w:rsid w:val="00F95F92"/>
    <w:rsid w:val="00F96D18"/>
    <w:rsid w:val="00F97C38"/>
    <w:rsid w:val="00FA0B1A"/>
    <w:rsid w:val="00FA1D04"/>
    <w:rsid w:val="00FA439D"/>
    <w:rsid w:val="00FA5B8C"/>
    <w:rsid w:val="00FA6E13"/>
    <w:rsid w:val="00FA71D1"/>
    <w:rsid w:val="00FA7E86"/>
    <w:rsid w:val="00FB0024"/>
    <w:rsid w:val="00FB1B6E"/>
    <w:rsid w:val="00FB4A0F"/>
    <w:rsid w:val="00FB5107"/>
    <w:rsid w:val="00FB5973"/>
    <w:rsid w:val="00FB6A18"/>
    <w:rsid w:val="00FB748A"/>
    <w:rsid w:val="00FC16D8"/>
    <w:rsid w:val="00FC4B70"/>
    <w:rsid w:val="00FC58B7"/>
    <w:rsid w:val="00FC67CF"/>
    <w:rsid w:val="00FC6C07"/>
    <w:rsid w:val="00FC7900"/>
    <w:rsid w:val="00FD05C1"/>
    <w:rsid w:val="00FD091C"/>
    <w:rsid w:val="00FD35E6"/>
    <w:rsid w:val="00FD49CC"/>
    <w:rsid w:val="00FD6427"/>
    <w:rsid w:val="00FD70EB"/>
    <w:rsid w:val="00FD726A"/>
    <w:rsid w:val="00FE1C98"/>
    <w:rsid w:val="00FE28A4"/>
    <w:rsid w:val="00FE3EE7"/>
    <w:rsid w:val="00FE51B7"/>
    <w:rsid w:val="00FE5E67"/>
    <w:rsid w:val="00FE7517"/>
    <w:rsid w:val="00FF1647"/>
    <w:rsid w:val="00FF6A33"/>
    <w:rsid w:val="00FF71D1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776899"/>
  <w15:chartTrackingRefBased/>
  <w15:docId w15:val="{D073F187-E5C1-4F30-B361-85A78D58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22AB0"/>
    <w:pPr>
      <w:widowControl w:val="0"/>
      <w:adjustRightInd w:val="0"/>
      <w:spacing w:line="360" w:lineRule="atLeast"/>
      <w:jc w:val="both"/>
      <w:textAlignment w:val="baseline"/>
    </w:pPr>
    <w:rPr>
      <w:rFonts w:ascii="CG Times" w:hAnsi="CG Times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8C4076"/>
    <w:pPr>
      <w:keepNext/>
      <w:jc w:val="center"/>
      <w:outlineLvl w:val="0"/>
    </w:pPr>
    <w:rPr>
      <w:rFonts w:ascii="Arial" w:hAnsi="Arial" w:cs="Arial"/>
      <w:b/>
      <w:bCs/>
      <w:sz w:val="36"/>
      <w:szCs w:val="36"/>
      <w:u w:val="single"/>
    </w:rPr>
  </w:style>
  <w:style w:type="paragraph" w:styleId="Titre2">
    <w:name w:val="heading 2"/>
    <w:basedOn w:val="Normal"/>
    <w:next w:val="Normal"/>
    <w:autoRedefine/>
    <w:qFormat/>
    <w:rsid w:val="00130874"/>
    <w:pPr>
      <w:spacing w:line="240" w:lineRule="auto"/>
      <w:outlineLvl w:val="1"/>
    </w:pPr>
    <w:rPr>
      <w:rFonts w:ascii="Arial" w:hAnsi="Arial" w:cs="Arial"/>
      <w:b/>
      <w:bCs/>
      <w:color w:val="800000"/>
      <w:sz w:val="22"/>
      <w:szCs w:val="22"/>
    </w:rPr>
  </w:style>
  <w:style w:type="paragraph" w:styleId="Titre3">
    <w:name w:val="heading 3"/>
    <w:basedOn w:val="Normal"/>
    <w:next w:val="Retraitnormal"/>
    <w:autoRedefine/>
    <w:qFormat/>
    <w:rsid w:val="000D66CE"/>
    <w:pPr>
      <w:outlineLvl w:val="2"/>
    </w:pPr>
    <w:rPr>
      <w:rFonts w:ascii="Arial" w:hAnsi="Arial" w:cs="Arial"/>
      <w:color w:val="800000"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bCs/>
      <w:i/>
      <w:i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i/>
      <w:iCs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Times New Roman" w:hAnsi="Times New Roman"/>
      <w:b/>
      <w:bCs/>
      <w:i/>
      <w:iCs/>
      <w:color w:val="00000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color w:val="000080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Comic Sans MS" w:hAnsi="Comic Sans MS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aliases w:val="p,footer,p1,footer1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aliases w:val="En-tête1,E.e"/>
    <w:basedOn w:val="Normal"/>
    <w:pPr>
      <w:tabs>
        <w:tab w:val="center" w:pos="4819"/>
        <w:tab w:val="right" w:pos="9071"/>
      </w:tabs>
    </w:pPr>
  </w:style>
  <w:style w:type="paragraph" w:customStyle="1" w:styleId="Prsentation">
    <w:name w:val="Présentation"/>
    <w:basedOn w:val="Normal"/>
    <w:rPr>
      <w:rFonts w:ascii="Univers" w:hAnsi="Univers"/>
      <w:sz w:val="36"/>
      <w:szCs w:val="36"/>
    </w:rPr>
  </w:style>
  <w:style w:type="paragraph" w:customStyle="1" w:styleId="Rapport">
    <w:name w:val="Rapport"/>
    <w:basedOn w:val="Prsentation"/>
    <w:rPr>
      <w:rFonts w:ascii="Courier" w:hAnsi="Courier"/>
      <w:sz w:val="24"/>
      <w:szCs w:val="24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rFonts w:ascii="Times New Roman" w:hAnsi="Times New Roman"/>
    </w:rPr>
  </w:style>
  <w:style w:type="paragraph" w:styleId="Corpsdetexte2">
    <w:name w:val="Body Text 2"/>
    <w:basedOn w:val="Normal"/>
    <w:rPr>
      <w:rFonts w:ascii="Times New Roman" w:hAnsi="Times New Roman"/>
      <w:b/>
      <w:bCs/>
      <w:i/>
      <w:iCs/>
    </w:rPr>
  </w:style>
  <w:style w:type="paragraph" w:styleId="Corpsdetexte3">
    <w:name w:val="Body Text 3"/>
    <w:basedOn w:val="Normal"/>
    <w:pPr>
      <w:numPr>
        <w:numId w:val="13"/>
      </w:numPr>
    </w:pPr>
    <w:rPr>
      <w:rFonts w:ascii="Times New Roman" w:hAnsi="Times New Roman"/>
      <w:b/>
      <w:bCs/>
    </w:rPr>
  </w:style>
  <w:style w:type="paragraph" w:styleId="Retraitcorpsdetexte">
    <w:name w:val="Body Text Indent"/>
    <w:basedOn w:val="Normal"/>
    <w:pPr>
      <w:ind w:left="567" w:hanging="567"/>
    </w:pPr>
    <w:rPr>
      <w:rFonts w:ascii="Times New Roman" w:hAnsi="Times New Roman"/>
      <w:i/>
      <w:iCs/>
    </w:rPr>
  </w:style>
  <w:style w:type="paragraph" w:styleId="TM1">
    <w:name w:val="toc 1"/>
    <w:basedOn w:val="Normal"/>
    <w:next w:val="Normal"/>
    <w:autoRedefine/>
    <w:semiHidden/>
    <w:rsid w:val="009F180C"/>
    <w:pPr>
      <w:tabs>
        <w:tab w:val="right" w:leader="dot" w:pos="9061"/>
      </w:tabs>
    </w:pPr>
    <w:rPr>
      <w:b/>
      <w:noProof/>
      <w:color w:val="800000"/>
    </w:rPr>
  </w:style>
  <w:style w:type="paragraph" w:styleId="TM2">
    <w:name w:val="toc 2"/>
    <w:basedOn w:val="Normal"/>
    <w:next w:val="Normal"/>
    <w:autoRedefine/>
    <w:semiHidden/>
    <w:rsid w:val="007054CB"/>
    <w:pPr>
      <w:tabs>
        <w:tab w:val="right" w:leader="dot" w:pos="9061"/>
      </w:tabs>
    </w:p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table" w:styleId="Grilledutableau">
    <w:name w:val="Table Grid"/>
    <w:basedOn w:val="TableauNormal"/>
    <w:rsid w:val="009D3635"/>
    <w:rPr>
      <w:rFonts w:ascii="New York" w:hAnsi="New Yor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Normal"/>
    <w:rsid w:val="009D3635"/>
    <w:pPr>
      <w:ind w:left="1701" w:right="567" w:firstLine="709"/>
    </w:pPr>
    <w:rPr>
      <w:rFonts w:ascii="Tahoma" w:hAnsi="Tahoma" w:cs="Tahoma"/>
      <w:sz w:val="22"/>
      <w:szCs w:val="22"/>
    </w:rPr>
  </w:style>
  <w:style w:type="paragraph" w:customStyle="1" w:styleId="P2">
    <w:name w:val="P2"/>
    <w:basedOn w:val="Normal"/>
    <w:rsid w:val="005D7905"/>
    <w:pPr>
      <w:ind w:left="1134" w:right="567"/>
    </w:pPr>
    <w:rPr>
      <w:rFonts w:ascii="Arial" w:hAnsi="Arial" w:cs="Arial"/>
      <w:sz w:val="22"/>
      <w:szCs w:val="22"/>
    </w:rPr>
  </w:style>
  <w:style w:type="paragraph" w:styleId="Textedebulles">
    <w:name w:val="Balloon Text"/>
    <w:basedOn w:val="Normal"/>
    <w:semiHidden/>
    <w:rsid w:val="00C86BC4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E70C34"/>
    <w:rPr>
      <w:sz w:val="16"/>
      <w:szCs w:val="16"/>
    </w:rPr>
  </w:style>
  <w:style w:type="paragraph" w:styleId="Commentaire">
    <w:name w:val="annotation text"/>
    <w:basedOn w:val="Normal"/>
    <w:semiHidden/>
    <w:rsid w:val="00E70C3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70C34"/>
    <w:rPr>
      <w:b/>
      <w:bCs/>
    </w:rPr>
  </w:style>
  <w:style w:type="paragraph" w:styleId="Notedebasdepage">
    <w:name w:val="footnote text"/>
    <w:basedOn w:val="Normal"/>
    <w:semiHidden/>
    <w:rsid w:val="00121984"/>
    <w:rPr>
      <w:rFonts w:ascii="Times New Roman" w:hAnsi="Times New Roman"/>
      <w:sz w:val="20"/>
      <w:szCs w:val="20"/>
    </w:rPr>
  </w:style>
  <w:style w:type="character" w:styleId="Appelnotedebasdep">
    <w:name w:val="footnote reference"/>
    <w:semiHidden/>
    <w:rsid w:val="00121984"/>
    <w:rPr>
      <w:vertAlign w:val="superscript"/>
    </w:rPr>
  </w:style>
  <w:style w:type="paragraph" w:customStyle="1" w:styleId="Standardniv2">
    <w:name w:val="Standard niv 2"/>
    <w:basedOn w:val="Normal"/>
    <w:rsid w:val="00A44F05"/>
    <w:pPr>
      <w:ind w:left="1276"/>
    </w:pPr>
    <w:rPr>
      <w:rFonts w:ascii="Times" w:hAnsi="Times"/>
      <w:sz w:val="22"/>
      <w:szCs w:val="20"/>
    </w:rPr>
  </w:style>
  <w:style w:type="paragraph" w:customStyle="1" w:styleId="alinaniv2">
    <w:name w:val="alinéa niv 2"/>
    <w:basedOn w:val="Standardniv2"/>
    <w:rsid w:val="00A44F05"/>
    <w:pPr>
      <w:ind w:left="1560" w:hanging="283"/>
    </w:pPr>
  </w:style>
  <w:style w:type="paragraph" w:customStyle="1" w:styleId="P1">
    <w:name w:val="P1"/>
    <w:basedOn w:val="Normal"/>
    <w:rsid w:val="00A44F05"/>
    <w:pPr>
      <w:spacing w:after="240" w:line="240" w:lineRule="exact"/>
    </w:pPr>
    <w:rPr>
      <w:rFonts w:ascii="Arial" w:hAnsi="Arial"/>
      <w:sz w:val="22"/>
      <w:szCs w:val="20"/>
    </w:rPr>
  </w:style>
  <w:style w:type="paragraph" w:customStyle="1" w:styleId="Standardniv3">
    <w:name w:val="Standard niv 3"/>
    <w:basedOn w:val="Normal"/>
    <w:rsid w:val="00430FBC"/>
    <w:pPr>
      <w:ind w:left="2126"/>
    </w:pPr>
    <w:rPr>
      <w:rFonts w:ascii="Times" w:hAnsi="Times"/>
      <w:sz w:val="22"/>
      <w:szCs w:val="20"/>
    </w:rPr>
  </w:style>
  <w:style w:type="paragraph" w:customStyle="1" w:styleId="En-tteEn-tte1Ee">
    <w:name w:val="En-tête.En-tête1.E.e"/>
    <w:basedOn w:val="Normal"/>
    <w:rsid w:val="00AF1E16"/>
    <w:pPr>
      <w:tabs>
        <w:tab w:val="center" w:pos="4819"/>
        <w:tab w:val="right" w:pos="9071"/>
      </w:tabs>
    </w:pPr>
    <w:rPr>
      <w:rFonts w:ascii="Times New Roman" w:hAnsi="Times New Roman"/>
      <w:szCs w:val="20"/>
    </w:rPr>
  </w:style>
  <w:style w:type="paragraph" w:customStyle="1" w:styleId="paragraphe1">
    <w:name w:val="paragraphe1"/>
    <w:basedOn w:val="Normal"/>
    <w:rsid w:val="009D4DEF"/>
    <w:pPr>
      <w:numPr>
        <w:numId w:val="2"/>
      </w:numPr>
      <w:spacing w:before="60"/>
    </w:pPr>
    <w:rPr>
      <w:rFonts w:ascii="Times New Roman" w:hAnsi="Times New Roman"/>
      <w:sz w:val="20"/>
      <w:szCs w:val="20"/>
    </w:rPr>
  </w:style>
  <w:style w:type="paragraph" w:styleId="Normalcentr">
    <w:name w:val="Block Text"/>
    <w:basedOn w:val="Normal"/>
    <w:rsid w:val="00795D3B"/>
    <w:pPr>
      <w:ind w:left="360" w:right="1220"/>
    </w:pPr>
    <w:rPr>
      <w:rFonts w:ascii="Times New Roman" w:hAnsi="Times New Roman"/>
      <w:color w:val="000000"/>
    </w:rPr>
  </w:style>
  <w:style w:type="paragraph" w:customStyle="1" w:styleId="Style2">
    <w:name w:val="Style2"/>
    <w:basedOn w:val="Normal"/>
    <w:rsid w:val="00795D3B"/>
    <w:pPr>
      <w:numPr>
        <w:numId w:val="3"/>
      </w:numPr>
    </w:pPr>
    <w:rPr>
      <w:rFonts w:ascii="New York" w:hAnsi="New York"/>
      <w:sz w:val="22"/>
      <w:szCs w:val="22"/>
    </w:rPr>
  </w:style>
  <w:style w:type="paragraph" w:customStyle="1" w:styleId="EN">
    <w:name w:val="EN"/>
    <w:basedOn w:val="Normal"/>
    <w:rsid w:val="00795D3B"/>
    <w:pPr>
      <w:numPr>
        <w:numId w:val="4"/>
      </w:numPr>
      <w:ind w:right="567"/>
    </w:pPr>
    <w:rPr>
      <w:rFonts w:ascii="Tahoma" w:hAnsi="Tahoma" w:cs="Tahoma"/>
      <w:b/>
      <w:bCs/>
      <w:sz w:val="22"/>
      <w:szCs w:val="22"/>
    </w:rPr>
  </w:style>
  <w:style w:type="paragraph" w:customStyle="1" w:styleId="HTMLBody">
    <w:name w:val="HTML Body"/>
    <w:rsid w:val="003022B6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</w:rPr>
  </w:style>
  <w:style w:type="paragraph" w:customStyle="1" w:styleId="Texte">
    <w:name w:val="Texte"/>
    <w:basedOn w:val="Normal"/>
    <w:rsid w:val="00F32D6D"/>
    <w:pPr>
      <w:suppressAutoHyphens/>
    </w:pPr>
    <w:rPr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xtesimple">
    <w:name w:val="Texte simple"/>
    <w:basedOn w:val="Normal"/>
    <w:rsid w:val="00E2270E"/>
    <w:pPr>
      <w:suppressAutoHyphens/>
    </w:pPr>
    <w:rPr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etraitcorpsdetexte21">
    <w:name w:val="Retrait corps de texte 21"/>
    <w:basedOn w:val="Normal"/>
    <w:rsid w:val="003128A1"/>
    <w:pPr>
      <w:suppressAutoHyphens/>
      <w:ind w:firstLine="360"/>
    </w:pPr>
    <w:rPr>
      <w:rFonts w:ascii="Times New Roman" w:hAnsi="Times New Roman"/>
      <w:lang w:eastAsia="ar-SA"/>
    </w:rPr>
  </w:style>
  <w:style w:type="paragraph" w:customStyle="1" w:styleId="StyleTitre2Tahoma">
    <w:name w:val="Style Titre 2 + Tahoma"/>
    <w:basedOn w:val="Titre2"/>
    <w:autoRedefine/>
    <w:rsid w:val="003128A1"/>
    <w:pPr>
      <w:keepNext/>
      <w:numPr>
        <w:ilvl w:val="1"/>
        <w:numId w:val="1"/>
      </w:numPr>
      <w:tabs>
        <w:tab w:val="left" w:pos="576"/>
      </w:tabs>
      <w:suppressAutoHyphens/>
      <w:spacing w:before="120" w:after="60"/>
      <w:ind w:left="578" w:hanging="578"/>
      <w:jc w:val="left"/>
    </w:pPr>
    <w:rPr>
      <w:rFonts w:ascii="Tahoma" w:hAnsi="Tahoma" w:cs="Times New Roman"/>
      <w:i/>
      <w:iCs/>
      <w:color w:val="auto"/>
      <w:szCs w:val="20"/>
      <w:lang w:eastAsia="ar-SA"/>
    </w:rPr>
  </w:style>
  <w:style w:type="paragraph" w:customStyle="1" w:styleId="StyleTitre1Tahoma">
    <w:name w:val="Style Titre 1 + Tahoma"/>
    <w:basedOn w:val="Titre1"/>
    <w:rsid w:val="003128A1"/>
    <w:pPr>
      <w:numPr>
        <w:numId w:val="5"/>
      </w:numPr>
      <w:tabs>
        <w:tab w:val="left" w:pos="432"/>
      </w:tabs>
      <w:suppressAutoHyphens/>
      <w:spacing w:before="240" w:after="60"/>
      <w:jc w:val="left"/>
    </w:pPr>
    <w:rPr>
      <w:rFonts w:ascii="Tahoma" w:hAnsi="Tahoma" w:cs="Times New Roman"/>
      <w:kern w:val="28"/>
      <w:sz w:val="28"/>
      <w:szCs w:val="28"/>
      <w:u w:val="none"/>
      <w:lang w:eastAsia="ar-SA"/>
    </w:rPr>
  </w:style>
  <w:style w:type="numbering" w:customStyle="1" w:styleId="Listeencours1">
    <w:name w:val="Liste en cours1"/>
    <w:rsid w:val="003128A1"/>
    <w:pPr>
      <w:numPr>
        <w:numId w:val="6"/>
      </w:numPr>
    </w:pPr>
  </w:style>
  <w:style w:type="paragraph" w:customStyle="1" w:styleId="Puce1">
    <w:name w:val="Puce 1"/>
    <w:basedOn w:val="Normal"/>
    <w:rsid w:val="00E8458E"/>
    <w:pPr>
      <w:suppressAutoHyphens/>
    </w:pPr>
    <w:rPr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justifi">
    <w:name w:val="Paragraphe justifié"/>
    <w:basedOn w:val="Normal"/>
    <w:rsid w:val="00F15CD0"/>
    <w:pPr>
      <w:widowControl/>
      <w:adjustRightInd/>
      <w:spacing w:after="240" w:line="240" w:lineRule="atLeast"/>
      <w:textAlignment w:val="auto"/>
    </w:pPr>
    <w:rPr>
      <w:rFonts w:ascii="Times New Roman" w:hAnsi="Times New Roman"/>
    </w:rPr>
  </w:style>
  <w:style w:type="paragraph" w:customStyle="1" w:styleId="Enum0">
    <w:name w:val="Enum 0"/>
    <w:basedOn w:val="Normal"/>
    <w:rsid w:val="00680BDA"/>
    <w:pPr>
      <w:adjustRightInd/>
      <w:spacing w:before="120" w:line="240" w:lineRule="auto"/>
      <w:ind w:left="170"/>
      <w:jc w:val="left"/>
      <w:textAlignment w:val="auto"/>
    </w:pPr>
    <w:rPr>
      <w:rFonts w:ascii="Times New Roman" w:hAnsi="Times New Roman"/>
    </w:rPr>
  </w:style>
  <w:style w:type="paragraph" w:styleId="Retraitcorpsdetexte2">
    <w:name w:val="Body Text Indent 2"/>
    <w:basedOn w:val="Normal"/>
    <w:rsid w:val="009A7EEE"/>
    <w:pPr>
      <w:spacing w:after="120" w:line="480" w:lineRule="auto"/>
      <w:ind w:left="283"/>
    </w:pPr>
  </w:style>
  <w:style w:type="paragraph" w:customStyle="1" w:styleId="Normal1">
    <w:name w:val="Normal 1"/>
    <w:basedOn w:val="Normal"/>
    <w:rsid w:val="009A7EEE"/>
    <w:pPr>
      <w:widowControl/>
      <w:adjustRightInd/>
      <w:spacing w:line="240" w:lineRule="auto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Normalcentr1">
    <w:name w:val="Normal centré1"/>
    <w:basedOn w:val="Normal"/>
    <w:rsid w:val="00116F58"/>
    <w:pPr>
      <w:widowControl/>
      <w:adjustRightInd/>
      <w:spacing w:line="240" w:lineRule="auto"/>
      <w:ind w:left="567" w:right="567" w:firstLine="709"/>
      <w:textAlignment w:val="auto"/>
    </w:pPr>
    <w:rPr>
      <w:rFonts w:ascii="Times New Roman" w:hAnsi="Times New Roman"/>
      <w:sz w:val="20"/>
      <w:szCs w:val="20"/>
    </w:rPr>
  </w:style>
  <w:style w:type="paragraph" w:styleId="NormalWeb">
    <w:name w:val="Normal (Web)"/>
    <w:basedOn w:val="Normal"/>
    <w:rsid w:val="00196DA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/>
    </w:rPr>
  </w:style>
  <w:style w:type="paragraph" w:customStyle="1" w:styleId="EZ">
    <w:name w:val="EZ"/>
    <w:rsid w:val="006C04C2"/>
    <w:pPr>
      <w:widowControl w:val="0"/>
      <w:adjustRightInd w:val="0"/>
      <w:spacing w:line="240" w:lineRule="exact"/>
      <w:ind w:left="737"/>
      <w:jc w:val="both"/>
      <w:textAlignment w:val="baseline"/>
    </w:pPr>
    <w:rPr>
      <w:rFonts w:ascii="prestige" w:hAnsi="prestige"/>
    </w:rPr>
  </w:style>
  <w:style w:type="paragraph" w:customStyle="1" w:styleId="XIIA-">
    <w:name w:val="XII.A. -"/>
    <w:rsid w:val="006C04C2"/>
    <w:pPr>
      <w:widowControl w:val="0"/>
      <w:adjustRightInd w:val="0"/>
      <w:spacing w:line="240" w:lineRule="exact"/>
      <w:ind w:left="653" w:hanging="653"/>
      <w:jc w:val="both"/>
      <w:textAlignment w:val="baseline"/>
    </w:pPr>
    <w:rPr>
      <w:rFonts w:ascii="prestige" w:hAnsi="prestige"/>
    </w:rPr>
  </w:style>
  <w:style w:type="paragraph" w:customStyle="1" w:styleId="texte0">
    <w:name w:val="texte"/>
    <w:rsid w:val="008B49B6"/>
    <w:pPr>
      <w:widowControl w:val="0"/>
      <w:adjustRightInd w:val="0"/>
      <w:spacing w:before="240" w:line="240" w:lineRule="exact"/>
      <w:jc w:val="both"/>
      <w:textAlignment w:val="baseline"/>
    </w:pPr>
    <w:rPr>
      <w:rFonts w:ascii="prestige" w:hAnsi="prestige"/>
    </w:rPr>
  </w:style>
  <w:style w:type="paragraph" w:customStyle="1" w:styleId="PJ">
    <w:name w:val="PJ"/>
    <w:basedOn w:val="Normal"/>
    <w:rsid w:val="00662FA9"/>
    <w:pPr>
      <w:widowControl/>
      <w:adjustRightInd/>
      <w:spacing w:after="240" w:line="240" w:lineRule="auto"/>
      <w:textAlignment w:val="auto"/>
    </w:pPr>
    <w:rPr>
      <w:sz w:val="20"/>
      <w:szCs w:val="20"/>
    </w:rPr>
  </w:style>
  <w:style w:type="paragraph" w:customStyle="1" w:styleId="Default">
    <w:name w:val="Default"/>
    <w:rsid w:val="00595F5E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RedTxt">
    <w:name w:val="RedTxt"/>
    <w:basedOn w:val="Normal"/>
    <w:rsid w:val="00335915"/>
    <w:pPr>
      <w:keepLines/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18"/>
      <w:szCs w:val="18"/>
    </w:rPr>
  </w:style>
  <w:style w:type="paragraph" w:customStyle="1" w:styleId="E1">
    <w:name w:val="E1"/>
    <w:basedOn w:val="Normal"/>
    <w:rsid w:val="00B81571"/>
    <w:pPr>
      <w:widowControl/>
      <w:numPr>
        <w:numId w:val="10"/>
      </w:numPr>
      <w:tabs>
        <w:tab w:val="clear" w:pos="1776"/>
      </w:tabs>
      <w:overflowPunct w:val="0"/>
      <w:autoSpaceDE w:val="0"/>
      <w:autoSpaceDN w:val="0"/>
      <w:spacing w:before="120" w:line="240" w:lineRule="auto"/>
      <w:ind w:right="567"/>
    </w:pPr>
    <w:rPr>
      <w:rFonts w:ascii="Times New Roman" w:hAnsi="Times New Roman"/>
      <w:sz w:val="20"/>
      <w:szCs w:val="20"/>
    </w:rPr>
  </w:style>
  <w:style w:type="paragraph" w:customStyle="1" w:styleId="E2">
    <w:name w:val="E2"/>
    <w:basedOn w:val="Normal"/>
    <w:rsid w:val="00477D96"/>
    <w:pPr>
      <w:widowControl/>
      <w:numPr>
        <w:ilvl w:val="2"/>
        <w:numId w:val="12"/>
      </w:numPr>
      <w:tabs>
        <w:tab w:val="clear" w:pos="4003"/>
      </w:tabs>
      <w:overflowPunct w:val="0"/>
      <w:autoSpaceDE w:val="0"/>
      <w:autoSpaceDN w:val="0"/>
      <w:spacing w:before="60" w:line="240" w:lineRule="auto"/>
      <w:ind w:left="2127" w:right="567" w:hanging="284"/>
    </w:pPr>
    <w:rPr>
      <w:rFonts w:ascii="Times New Roman" w:hAnsi="Times New Roman"/>
      <w:sz w:val="20"/>
      <w:szCs w:val="20"/>
    </w:rPr>
  </w:style>
  <w:style w:type="paragraph" w:styleId="Titre">
    <w:name w:val="Title"/>
    <w:basedOn w:val="Normal"/>
    <w:qFormat/>
    <w:rsid w:val="00EE37D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Rf">
    <w:name w:val="Réf."/>
    <w:basedOn w:val="Normal"/>
    <w:rsid w:val="006F3667"/>
    <w:pPr>
      <w:keepNext/>
      <w:keepLines/>
      <w:widowControl/>
      <w:adjustRightInd/>
      <w:spacing w:after="240"/>
      <w:ind w:left="1418" w:right="284" w:hanging="567"/>
      <w:jc w:val="left"/>
      <w:textAlignment w:val="auto"/>
    </w:pPr>
    <w:rPr>
      <w:rFonts w:ascii="Times New Roman" w:hAnsi="Times New Roman"/>
      <w:sz w:val="20"/>
      <w:szCs w:val="20"/>
    </w:rPr>
  </w:style>
  <w:style w:type="character" w:styleId="Lienhypertexte">
    <w:name w:val="Hyperlink"/>
    <w:rsid w:val="00DC5EF8"/>
    <w:rPr>
      <w:color w:val="0000FF"/>
      <w:u w:val="single"/>
    </w:rPr>
  </w:style>
  <w:style w:type="paragraph" w:styleId="Explorateurdedocuments">
    <w:name w:val="Document Map"/>
    <w:basedOn w:val="Normal"/>
    <w:semiHidden/>
    <w:rsid w:val="008E7C0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441CF4"/>
    <w:pPr>
      <w:ind w:left="708"/>
    </w:pPr>
  </w:style>
  <w:style w:type="character" w:customStyle="1" w:styleId="ParagraphedelisteCar">
    <w:name w:val="Paragraphe de liste Car"/>
    <w:link w:val="Paragraphedeliste"/>
    <w:uiPriority w:val="34"/>
    <w:rsid w:val="005433DC"/>
    <w:rPr>
      <w:rFonts w:ascii="CG Times" w:hAnsi="CG Times"/>
      <w:sz w:val="24"/>
      <w:szCs w:val="24"/>
    </w:rPr>
  </w:style>
  <w:style w:type="paragraph" w:customStyle="1" w:styleId="StyleTimesNewRoman12ptNonGrasAvant6ptInterligne">
    <w:name w:val="Style Times New Roman 12 pt Non Gras Avant : 6 pt Interligne : ..."/>
    <w:rsid w:val="000D6A35"/>
    <w:pPr>
      <w:spacing w:before="120"/>
    </w:pPr>
    <w:rPr>
      <w:sz w:val="24"/>
      <w:lang w:eastAsia="en-US"/>
    </w:rPr>
  </w:style>
  <w:style w:type="paragraph" w:styleId="Rvision">
    <w:name w:val="Revision"/>
    <w:hidden/>
    <w:uiPriority w:val="99"/>
    <w:semiHidden/>
    <w:rsid w:val="00677CF9"/>
    <w:rPr>
      <w:rFonts w:ascii="CG Times" w:hAnsi="CG 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igine xmlns="33488A0C-0281-4D62-96B7-2650204906C5">
      <Url xsi:nil="true"/>
      <Description xsi:nil="true"/>
    </Origine>
    <AlternateThumbnailUrl xmlns="http://schemas.microsoft.com/sharepoint/v3">
      <Url xsi:nil="true"/>
      <Description xsi:nil="true"/>
    </AlternateThumbnailUrl>
    <Diffusion xmlns="33488A0C-0281-4D62-96B7-2650204906C5">false</Diffusion>
    <PublishingExpirationDate xmlns="http://schemas.microsoft.com/sharepoint/v3" xsi:nil="true"/>
    <ImageCreateDate xmlns="http://schemas.microsoft.com/sharepoint/v3" xsi:nil="true"/>
    <PublishingStartDate xmlns="http://schemas.microsoft.com/sharepoint/v3" xsi:nil="true"/>
    <Descrip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200A5824E3717636F4BBA38A8AC1483BF8E" ma:contentTypeVersion="" ma:contentTypeDescription="Télécharge une image ou une photographie." ma:contentTypeScope="" ma:versionID="526813f3cdbb21ce025883e5b6052de3">
  <xsd:schema xmlns:xsd="http://www.w3.org/2001/XMLSchema" xmlns:xs="http://www.w3.org/2001/XMLSchema" xmlns:p="http://schemas.microsoft.com/office/2006/metadata/properties" xmlns:ns1="http://schemas.microsoft.com/sharepoint/v3" xmlns:ns2="33488A0C-0281-4D62-96B7-2650204906C5" targetNamespace="http://schemas.microsoft.com/office/2006/metadata/properties" ma:root="true" ma:fieldsID="1c90437a3e4904ac8b373fb01814bb62" ns1:_="" ns2:_="">
    <xsd:import namespace="http://schemas.microsoft.com/sharepoint/v3"/>
    <xsd:import namespace="33488A0C-0281-4D62-96B7-2650204906C5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1:PublishingStartDate" minOccurs="0"/>
                <xsd:element ref="ns1:PublishingExpirationDate" minOccurs="0"/>
                <xsd:element ref="ns2:Diffusion" minOccurs="0"/>
                <xsd:element ref="ns2:Orig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Largeur de l'image" ma:internalName="ImageWidth" ma:readOnly="true">
      <xsd:simpleType>
        <xsd:restriction base="dms:Unknown"/>
      </xsd:simpleType>
    </xsd:element>
    <xsd:element name="ImageHeight" ma:index="12" nillable="true" ma:displayName="Hauteur de l'image" ma:internalName="ImageHeight" ma:readOnly="true">
      <xsd:simpleType>
        <xsd:restriction base="dms:Unknown"/>
      </xsd:simpleType>
    </xsd:element>
    <xsd:element name="ImageCreateDate" ma:index="13" nillable="true" ma:displayName="Date de prise du cliché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tilisée comme texte de remplacement pour l'imag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Une miniature existe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Un aperçu existe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URL de l’image d’aperçu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26" nillable="true" ma:displayName="Date de début de visibilité" ma:description="" ma:internalName="PublishingStartDate">
      <xsd:simpleType>
        <xsd:restriction base="dms:Unknown"/>
      </xsd:simpleType>
    </xsd:element>
    <xsd:element name="PublishingExpirationDate" ma:index="27" nillable="true" ma:displayName="Date de fin de visibilité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88A0C-0281-4D62-96B7-2650204906C5" elementFormDefault="qualified">
    <xsd:import namespace="http://schemas.microsoft.com/office/2006/documentManagement/types"/>
    <xsd:import namespace="http://schemas.microsoft.com/office/infopath/2007/PartnerControls"/>
    <xsd:element name="Diffusion" ma:index="28" nillable="true" ma:displayName="Diffusion vers les sous-rubriques" ma:default="false" ma:internalName="Diffusion">
      <xsd:simpleType>
        <xsd:restriction base="dms:Boolean"/>
      </xsd:simpleType>
    </xsd:element>
    <xsd:element name="Origine" ma:index="29" nillable="true" ma:displayName="Origine de la diffusion" ma:internalName="Origin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8" ma:displayName="Titre"/>
        <xsd:element ref="dc:subject" minOccurs="0" maxOccurs="1"/>
        <xsd:element ref="dc:description" minOccurs="0" maxOccurs="1"/>
        <xsd:element name="keywords" minOccurs="0" maxOccurs="1" type="xsd:string" ma:index="20" ma:displayName="Mots clé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2AA2F-5A7E-4A0F-8B0F-51C967A8EA60}">
  <ds:schemaRefs>
    <ds:schemaRef ds:uri="http://schemas.microsoft.com/office/2006/metadata/properties"/>
    <ds:schemaRef ds:uri="http://schemas.microsoft.com/office/infopath/2007/PartnerControls"/>
    <ds:schemaRef ds:uri="33488A0C-0281-4D62-96B7-2650204906C5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1CBC75-504A-4878-8C76-B982742E08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CB59F-69C9-403F-85AB-1DEF79267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488A0C-0281-4D62-96B7-265020490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70B4E4-D688-4268-8131-26A2F6E02A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B3C7847-354F-4399-8755-F81BC4A2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510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BIO</vt:lpstr>
    </vt:vector>
  </TitlesOfParts>
  <Company>CNRS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 BIO</dc:title>
  <dc:subject/>
  <dc:creator>HB</dc:creator>
  <cp:keywords>CRT</cp:keywords>
  <dc:description/>
  <cp:lastModifiedBy>RIEUX Sylvie</cp:lastModifiedBy>
  <cp:revision>13</cp:revision>
  <cp:lastPrinted>2011-02-14T16:57:00Z</cp:lastPrinted>
  <dcterms:created xsi:type="dcterms:W3CDTF">2026-01-02T07:34:00Z</dcterms:created>
  <dcterms:modified xsi:type="dcterms:W3CDTF">2026-01-14T08:37:00Z</dcterms:modified>
</cp:coreProperties>
</file>